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0E25E0" w14:textId="01FBAC51" w:rsidR="00593048" w:rsidRPr="001F52A7" w:rsidRDefault="00593048" w:rsidP="00B6115A">
      <w:pPr>
        <w:pStyle w:val="Znag"/>
        <w:rPr>
          <w:rFonts w:asciiTheme="minorHAnsi" w:hAnsiTheme="minorHAnsi" w:cstheme="minorHAnsi"/>
        </w:rPr>
      </w:pPr>
      <w:bookmarkStart w:id="0" w:name="_Toc516738910"/>
      <w:bookmarkStart w:id="1" w:name="_Toc23926983"/>
      <w:r w:rsidRPr="001F52A7">
        <w:rPr>
          <w:rFonts w:asciiTheme="minorHAnsi" w:hAnsiTheme="minorHAnsi" w:cstheme="minorHAnsi"/>
        </w:rPr>
        <w:t>ZAŁĄCZNIK NR 6 DO SWZ</w:t>
      </w:r>
      <w:r w:rsidRPr="001F52A7">
        <w:rPr>
          <w:rFonts w:asciiTheme="minorHAnsi" w:hAnsiTheme="minorHAnsi" w:cstheme="minorHAnsi"/>
        </w:rPr>
        <w:tab/>
        <w:t>POST/DYS/OR/</w:t>
      </w:r>
      <w:r w:rsidR="0053089A">
        <w:rPr>
          <w:rFonts w:asciiTheme="minorHAnsi" w:hAnsiTheme="minorHAnsi" w:cstheme="minorHAnsi"/>
        </w:rPr>
        <w:t>G</w:t>
      </w:r>
      <w:r w:rsidRPr="001F52A7">
        <w:rPr>
          <w:rFonts w:asciiTheme="minorHAnsi" w:hAnsiTheme="minorHAnsi" w:cstheme="minorHAnsi"/>
        </w:rPr>
        <w:t>Z/</w:t>
      </w:r>
      <w:r w:rsidR="00166E76" w:rsidRPr="00166E76">
        <w:rPr>
          <w:rFonts w:asciiTheme="minorHAnsi" w:hAnsiTheme="minorHAnsi" w:cstheme="minorHAnsi"/>
        </w:rPr>
        <w:t>04279</w:t>
      </w:r>
      <w:r w:rsidRPr="001F52A7">
        <w:rPr>
          <w:rFonts w:asciiTheme="minorHAnsi" w:hAnsiTheme="minorHAnsi" w:cstheme="minorHAnsi"/>
        </w:rPr>
        <w:t>/</w:t>
      </w:r>
      <w:r w:rsidR="009F41C1" w:rsidRPr="001F52A7">
        <w:rPr>
          <w:rFonts w:asciiTheme="minorHAnsi" w:hAnsiTheme="minorHAnsi" w:cstheme="minorHAnsi"/>
        </w:rPr>
        <w:t>2025</w:t>
      </w:r>
    </w:p>
    <w:tbl>
      <w:tblPr>
        <w:tblStyle w:val="Tabela-Siatka"/>
        <w:tblW w:w="9893"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850"/>
        <w:gridCol w:w="2182"/>
        <w:gridCol w:w="3861"/>
      </w:tblGrid>
      <w:tr w:rsidR="0097475D" w:rsidRPr="001F52A7" w14:paraId="5CCF432F" w14:textId="77777777" w:rsidTr="00C1463A">
        <w:trPr>
          <w:trHeight w:val="1820"/>
        </w:trPr>
        <w:tc>
          <w:tcPr>
            <w:tcW w:w="3969" w:type="dxa"/>
            <w:tcBorders>
              <w:top w:val="thinThickSmallGap" w:sz="12" w:space="0" w:color="0070C0"/>
              <w:bottom w:val="thinThickSmallGap" w:sz="12" w:space="0" w:color="0070C0"/>
            </w:tcBorders>
          </w:tcPr>
          <w:p w14:paraId="0BD00B6C" w14:textId="77777777" w:rsidR="0097475D" w:rsidRPr="001F52A7" w:rsidRDefault="0097475D" w:rsidP="00BC6C53">
            <w:pPr>
              <w:spacing w:before="60" w:line="360" w:lineRule="auto"/>
              <w:rPr>
                <w:rFonts w:asciiTheme="minorHAnsi" w:eastAsiaTheme="majorEastAsia" w:hAnsiTheme="minorHAnsi" w:cstheme="minorHAnsi"/>
                <w:b/>
                <w:i/>
                <w:iCs/>
                <w:sz w:val="18"/>
                <w:szCs w:val="16"/>
                <w:u w:val="single"/>
              </w:rPr>
            </w:pPr>
            <w:r w:rsidRPr="001F52A7">
              <w:rPr>
                <w:rFonts w:asciiTheme="minorHAnsi" w:eastAsiaTheme="majorEastAsia" w:hAnsiTheme="minorHAnsi" w:cstheme="minorHAnsi"/>
                <w:b/>
                <w:i/>
                <w:iCs/>
                <w:sz w:val="18"/>
                <w:szCs w:val="16"/>
                <w:u w:val="single"/>
              </w:rPr>
              <w:t>Wykonawca</w:t>
            </w:r>
          </w:p>
          <w:p w14:paraId="4752EA40" w14:textId="77777777" w:rsidR="0097475D" w:rsidRPr="001F52A7" w:rsidRDefault="0097475D" w:rsidP="00BC6C53">
            <w:pPr>
              <w:spacing w:line="360" w:lineRule="auto"/>
              <w:jc w:val="center"/>
              <w:rPr>
                <w:rFonts w:asciiTheme="minorHAnsi" w:eastAsiaTheme="majorEastAsia" w:hAnsiTheme="minorHAnsi" w:cstheme="minorHAnsi"/>
                <w:b/>
                <w:iCs/>
              </w:rPr>
            </w:pPr>
          </w:p>
          <w:p w14:paraId="52F1860C" w14:textId="77777777" w:rsidR="0097475D" w:rsidRPr="001F52A7" w:rsidRDefault="0097475D" w:rsidP="00BC6C53">
            <w:pPr>
              <w:spacing w:line="360" w:lineRule="auto"/>
              <w:jc w:val="center"/>
              <w:rPr>
                <w:rFonts w:asciiTheme="minorHAnsi" w:eastAsiaTheme="majorEastAsia" w:hAnsiTheme="minorHAnsi" w:cstheme="minorHAnsi"/>
                <w:iCs/>
                <w:sz w:val="18"/>
              </w:rPr>
            </w:pPr>
          </w:p>
          <w:p w14:paraId="16B04A50" w14:textId="77777777" w:rsidR="0097475D" w:rsidRPr="001F52A7" w:rsidRDefault="0097475D" w:rsidP="00BC6C53">
            <w:pPr>
              <w:spacing w:line="360" w:lineRule="auto"/>
              <w:jc w:val="center"/>
              <w:rPr>
                <w:rFonts w:asciiTheme="minorHAnsi" w:eastAsiaTheme="majorEastAsia" w:hAnsiTheme="minorHAnsi" w:cstheme="minorHAnsi"/>
                <w:iCs/>
                <w:sz w:val="18"/>
              </w:rPr>
            </w:pPr>
          </w:p>
          <w:p w14:paraId="041F8B46" w14:textId="77777777" w:rsidR="0097475D" w:rsidRPr="001F52A7" w:rsidRDefault="0097475D" w:rsidP="00BC6C53">
            <w:pPr>
              <w:spacing w:line="240" w:lineRule="auto"/>
              <w:jc w:val="center"/>
              <w:rPr>
                <w:rFonts w:asciiTheme="minorHAnsi" w:eastAsiaTheme="majorEastAsia" w:hAnsiTheme="minorHAnsi" w:cstheme="minorHAnsi"/>
                <w:i/>
                <w:iCs/>
                <w:sz w:val="16"/>
                <w:szCs w:val="16"/>
              </w:rPr>
            </w:pPr>
            <w:r w:rsidRPr="001F52A7">
              <w:rPr>
                <w:rFonts w:asciiTheme="minorHAnsi" w:eastAsiaTheme="majorEastAsia" w:hAnsiTheme="minorHAnsi" w:cstheme="minorHAnsi"/>
                <w:i/>
                <w:iCs/>
                <w:sz w:val="16"/>
                <w:szCs w:val="16"/>
              </w:rPr>
              <w:t>Nazwa i adres</w:t>
            </w:r>
          </w:p>
        </w:tc>
        <w:tc>
          <w:tcPr>
            <w:tcW w:w="2268" w:type="dxa"/>
          </w:tcPr>
          <w:p w14:paraId="492EB659" w14:textId="77777777" w:rsidR="0097475D" w:rsidRPr="001F52A7" w:rsidRDefault="0097475D" w:rsidP="00BC6C53">
            <w:pPr>
              <w:spacing w:line="360" w:lineRule="auto"/>
              <w:rPr>
                <w:rFonts w:asciiTheme="minorHAnsi" w:eastAsiaTheme="majorEastAsia" w:hAnsiTheme="minorHAnsi" w:cstheme="minorHAnsi"/>
                <w:b/>
                <w:i/>
                <w:iCs/>
                <w:sz w:val="20"/>
                <w:u w:val="single"/>
              </w:rPr>
            </w:pPr>
          </w:p>
        </w:tc>
        <w:tc>
          <w:tcPr>
            <w:tcW w:w="3969" w:type="dxa"/>
            <w:tcBorders>
              <w:top w:val="thinThickSmallGap" w:sz="12" w:space="0" w:color="0070C0"/>
              <w:bottom w:val="thinThickSmallGap" w:sz="12" w:space="0" w:color="0070C0"/>
            </w:tcBorders>
          </w:tcPr>
          <w:p w14:paraId="20165DD5" w14:textId="77777777" w:rsidR="0097475D" w:rsidRPr="001F52A7" w:rsidRDefault="0097475D" w:rsidP="00BC6C53">
            <w:pPr>
              <w:spacing w:before="60" w:line="360" w:lineRule="auto"/>
              <w:rPr>
                <w:rFonts w:asciiTheme="minorHAnsi" w:eastAsiaTheme="majorEastAsia" w:hAnsiTheme="minorHAnsi" w:cstheme="minorHAnsi"/>
                <w:b/>
                <w:i/>
                <w:iCs/>
                <w:sz w:val="16"/>
                <w:szCs w:val="16"/>
                <w:u w:val="single"/>
              </w:rPr>
            </w:pPr>
            <w:r w:rsidRPr="001F52A7">
              <w:rPr>
                <w:rFonts w:asciiTheme="minorHAnsi" w:eastAsiaTheme="majorEastAsia" w:hAnsiTheme="minorHAnsi" w:cstheme="minorHAnsi"/>
                <w:b/>
                <w:i/>
                <w:iCs/>
                <w:sz w:val="18"/>
                <w:szCs w:val="16"/>
                <w:u w:val="single"/>
              </w:rPr>
              <w:t>Zamawiający</w:t>
            </w:r>
            <w:r w:rsidRPr="001F52A7">
              <w:rPr>
                <w:rFonts w:asciiTheme="minorHAnsi" w:eastAsiaTheme="majorEastAsia" w:hAnsiTheme="minorHAnsi" w:cstheme="minorHAnsi"/>
                <w:b/>
                <w:i/>
                <w:iCs/>
                <w:sz w:val="16"/>
                <w:szCs w:val="16"/>
                <w:u w:val="single"/>
              </w:rPr>
              <w:t xml:space="preserve"> </w:t>
            </w:r>
          </w:p>
          <w:p w14:paraId="151A84A1" w14:textId="77777777" w:rsidR="0097475D" w:rsidRPr="001F52A7" w:rsidRDefault="0097475D" w:rsidP="00BC6C53">
            <w:pPr>
              <w:spacing w:line="360" w:lineRule="auto"/>
              <w:rPr>
                <w:rFonts w:asciiTheme="minorHAnsi" w:eastAsiaTheme="majorEastAsia" w:hAnsiTheme="minorHAnsi" w:cstheme="minorHAnsi"/>
                <w:b/>
                <w:i/>
                <w:iCs/>
                <w:sz w:val="10"/>
                <w:szCs w:val="16"/>
                <w:u w:val="single"/>
              </w:rPr>
            </w:pPr>
          </w:p>
          <w:p w14:paraId="355EDC92" w14:textId="77777777" w:rsidR="0097475D" w:rsidRPr="001F52A7" w:rsidRDefault="0097475D" w:rsidP="00BC6C53">
            <w:pPr>
              <w:spacing w:before="120" w:after="120" w:line="240" w:lineRule="auto"/>
              <w:contextualSpacing/>
              <w:jc w:val="center"/>
              <w:rPr>
                <w:rFonts w:asciiTheme="minorHAnsi" w:eastAsia="Calibri" w:hAnsiTheme="minorHAnsi" w:cstheme="minorHAnsi"/>
                <w:b/>
                <w:sz w:val="24"/>
                <w:szCs w:val="22"/>
              </w:rPr>
            </w:pPr>
            <w:r w:rsidRPr="001F52A7">
              <w:rPr>
                <w:rFonts w:asciiTheme="minorHAnsi" w:eastAsia="Calibri" w:hAnsiTheme="minorHAnsi" w:cstheme="minorHAnsi"/>
                <w:b/>
                <w:sz w:val="24"/>
                <w:szCs w:val="22"/>
              </w:rPr>
              <w:t>PGE Dystrybucja S.A.</w:t>
            </w:r>
          </w:p>
          <w:p w14:paraId="13409CD7" w14:textId="77777777" w:rsidR="0097475D" w:rsidRPr="001F52A7" w:rsidRDefault="0097475D" w:rsidP="00BC6C53">
            <w:pPr>
              <w:spacing w:before="120" w:after="120" w:line="240" w:lineRule="auto"/>
              <w:contextualSpacing/>
              <w:jc w:val="center"/>
              <w:rPr>
                <w:rFonts w:asciiTheme="minorHAnsi" w:eastAsia="Calibri" w:hAnsiTheme="minorHAnsi" w:cstheme="minorHAnsi"/>
                <w:sz w:val="18"/>
                <w:szCs w:val="22"/>
              </w:rPr>
            </w:pPr>
            <w:r w:rsidRPr="001F52A7">
              <w:rPr>
                <w:rFonts w:asciiTheme="minorHAnsi" w:eastAsia="Calibri" w:hAnsiTheme="minorHAnsi" w:cstheme="minorHAnsi"/>
                <w:sz w:val="18"/>
                <w:szCs w:val="22"/>
              </w:rPr>
              <w:t>w imieniu i na rzecz której działa:</w:t>
            </w:r>
          </w:p>
          <w:p w14:paraId="30CDA8BE" w14:textId="77777777" w:rsidR="0097475D" w:rsidRPr="001F52A7" w:rsidRDefault="0097475D" w:rsidP="00BC6C53">
            <w:pPr>
              <w:spacing w:before="120" w:after="120" w:line="240" w:lineRule="auto"/>
              <w:contextualSpacing/>
              <w:jc w:val="center"/>
              <w:rPr>
                <w:rFonts w:asciiTheme="minorHAnsi" w:eastAsiaTheme="majorEastAsia" w:hAnsiTheme="minorHAnsi" w:cstheme="minorHAnsi"/>
                <w:i/>
                <w:iCs/>
                <w:sz w:val="18"/>
                <w:szCs w:val="16"/>
              </w:rPr>
            </w:pPr>
            <w:r w:rsidRPr="001F52A7">
              <w:rPr>
                <w:rFonts w:asciiTheme="minorHAnsi" w:eastAsia="Calibri" w:hAnsiTheme="minorHAnsi" w:cstheme="minorHAnsi"/>
                <w:b/>
                <w:sz w:val="18"/>
                <w:szCs w:val="22"/>
              </w:rPr>
              <w:t>PGE Dystrybucja S.A. Oddział Rzeszów</w:t>
            </w:r>
            <w:r w:rsidRPr="001F52A7">
              <w:rPr>
                <w:rFonts w:asciiTheme="minorHAnsi" w:eastAsia="Calibri" w:hAnsiTheme="minorHAnsi" w:cstheme="minorHAnsi"/>
                <w:b/>
                <w:sz w:val="18"/>
                <w:szCs w:val="22"/>
              </w:rPr>
              <w:br/>
            </w:r>
            <w:r w:rsidRPr="001F52A7">
              <w:rPr>
                <w:rFonts w:asciiTheme="minorHAnsi" w:eastAsia="Calibri" w:hAnsiTheme="minorHAnsi" w:cstheme="minorHAnsi"/>
                <w:sz w:val="18"/>
                <w:szCs w:val="22"/>
              </w:rPr>
              <w:t>u</w:t>
            </w:r>
            <w:r w:rsidRPr="001F52A7">
              <w:rPr>
                <w:rFonts w:asciiTheme="minorHAnsi" w:eastAsia="Calibri" w:hAnsiTheme="minorHAnsi" w:cstheme="minorHAnsi"/>
                <w:color w:val="000000"/>
                <w:sz w:val="18"/>
                <w:szCs w:val="22"/>
              </w:rPr>
              <w:t>l. 8-go Marca 8, 35-065 Rzeszów</w:t>
            </w:r>
          </w:p>
        </w:tc>
      </w:tr>
    </w:tbl>
    <w:bookmarkEnd w:id="0"/>
    <w:bookmarkEnd w:id="1"/>
    <w:p w14:paraId="16514AD4" w14:textId="77777777" w:rsidR="00493C9D" w:rsidRPr="001F52A7" w:rsidRDefault="00493C9D" w:rsidP="00A278EB">
      <w:pPr>
        <w:pStyle w:val="Ztyt"/>
        <w:rPr>
          <w:rFonts w:asciiTheme="minorHAnsi" w:hAnsiTheme="minorHAnsi" w:cstheme="minorHAnsi"/>
        </w:rPr>
      </w:pPr>
      <w:r w:rsidRPr="001F52A7">
        <w:rPr>
          <w:rFonts w:asciiTheme="minorHAnsi" w:hAnsiTheme="minorHAnsi" w:cstheme="minorHAnsi"/>
        </w:rPr>
        <w:t xml:space="preserve">WYKAZ WYKONANYCH </w:t>
      </w:r>
      <w:r w:rsidR="00E03314" w:rsidRPr="001F52A7">
        <w:rPr>
          <w:rFonts w:asciiTheme="minorHAnsi" w:hAnsiTheme="minorHAnsi" w:cstheme="minorHAnsi"/>
        </w:rPr>
        <w:t>ZAMÓWIEŃ</w:t>
      </w:r>
    </w:p>
    <w:p w14:paraId="47B057F2" w14:textId="43FDC296" w:rsidR="00493C9D" w:rsidRPr="001F52A7" w:rsidRDefault="00E03314" w:rsidP="00812CE8">
      <w:pPr>
        <w:spacing w:before="240" w:after="240" w:line="300" w:lineRule="auto"/>
        <w:rPr>
          <w:rFonts w:asciiTheme="minorHAnsi" w:hAnsiTheme="minorHAnsi" w:cstheme="minorHAnsi"/>
          <w:szCs w:val="22"/>
          <w:lang w:eastAsia="pl-PL"/>
        </w:rPr>
      </w:pPr>
      <w:r w:rsidRPr="001F52A7">
        <w:rPr>
          <w:rFonts w:asciiTheme="minorHAnsi" w:hAnsiTheme="minorHAnsi" w:cstheme="minorHAnsi"/>
          <w:szCs w:val="22"/>
          <w:lang w:eastAsia="pl-PL"/>
        </w:rPr>
        <w:t>Składając Ofertę</w:t>
      </w:r>
      <w:r w:rsidR="00931521" w:rsidRPr="001F52A7">
        <w:rPr>
          <w:rFonts w:asciiTheme="minorHAnsi" w:hAnsiTheme="minorHAnsi" w:cstheme="minorHAnsi"/>
          <w:szCs w:val="22"/>
          <w:lang w:eastAsia="pl-PL"/>
        </w:rPr>
        <w:t xml:space="preserve"> w </w:t>
      </w:r>
      <w:r w:rsidRPr="001F52A7">
        <w:rPr>
          <w:rFonts w:asciiTheme="minorHAnsi" w:hAnsiTheme="minorHAnsi" w:cstheme="minorHAnsi"/>
          <w:szCs w:val="22"/>
          <w:lang w:eastAsia="pl-PL"/>
        </w:rPr>
        <w:t>postępowaniu zakupowym prowadzonym</w:t>
      </w:r>
      <w:r w:rsidR="00931521" w:rsidRPr="001F52A7">
        <w:rPr>
          <w:rFonts w:asciiTheme="minorHAnsi" w:hAnsiTheme="minorHAnsi" w:cstheme="minorHAnsi"/>
          <w:szCs w:val="22"/>
          <w:lang w:eastAsia="pl-PL"/>
        </w:rPr>
        <w:t xml:space="preserve"> w </w:t>
      </w:r>
      <w:r w:rsidRPr="001F52A7">
        <w:rPr>
          <w:rFonts w:asciiTheme="minorHAnsi" w:hAnsiTheme="minorHAnsi" w:cstheme="minorHAnsi"/>
          <w:szCs w:val="22"/>
          <w:lang w:eastAsia="pl-PL"/>
        </w:rPr>
        <w:t>trybie przetargu nieograniczonego</w:t>
      </w:r>
      <w:r w:rsidR="00931521" w:rsidRPr="001F52A7">
        <w:rPr>
          <w:rFonts w:asciiTheme="minorHAnsi" w:hAnsiTheme="minorHAnsi" w:cstheme="minorHAnsi"/>
          <w:szCs w:val="22"/>
          <w:lang w:eastAsia="pl-PL"/>
        </w:rPr>
        <w:t xml:space="preserve"> o </w:t>
      </w:r>
      <w:r w:rsidR="00921AD7" w:rsidRPr="001F52A7">
        <w:rPr>
          <w:rFonts w:asciiTheme="minorHAnsi" w:hAnsiTheme="minorHAnsi" w:cstheme="minorHAnsi"/>
          <w:szCs w:val="22"/>
          <w:lang w:eastAsia="pl-PL"/>
        </w:rPr>
        <w:t xml:space="preserve">nazwie: </w:t>
      </w:r>
      <w:r w:rsidR="00544F4C" w:rsidRPr="001F52A7">
        <w:rPr>
          <w:rFonts w:asciiTheme="minorHAnsi" w:hAnsiTheme="minorHAnsi" w:cstheme="minorHAnsi"/>
          <w:szCs w:val="22"/>
          <w:lang w:eastAsia="pl-PL"/>
        </w:rPr>
        <w:t>„</w:t>
      </w:r>
      <w:r w:rsidR="00166E76" w:rsidRPr="00166E76">
        <w:rPr>
          <w:rFonts w:asciiTheme="minorHAnsi" w:eastAsia="Calibri" w:hAnsiTheme="minorHAnsi" w:cstheme="minorHAnsi"/>
          <w:b/>
          <w:bCs/>
          <w:i/>
          <w:szCs w:val="22"/>
          <w:lang w:eastAsia="pl-PL"/>
        </w:rPr>
        <w:t>Obsługa nieruchomości w zakresie usuwania usterek i awarii</w:t>
      </w:r>
      <w:r w:rsidR="00544F4C" w:rsidRPr="001F52A7">
        <w:rPr>
          <w:rFonts w:asciiTheme="minorHAnsi" w:hAnsiTheme="minorHAnsi" w:cstheme="minorHAnsi"/>
          <w:i/>
          <w:szCs w:val="22"/>
          <w:lang w:eastAsia="pl-PL"/>
        </w:rPr>
        <w:t>”</w:t>
      </w:r>
      <w:r w:rsidRPr="001F52A7">
        <w:rPr>
          <w:rFonts w:asciiTheme="minorHAnsi" w:hAnsiTheme="minorHAnsi" w:cstheme="minorHAnsi"/>
          <w:szCs w:val="22"/>
          <w:lang w:eastAsia="pl-PL"/>
        </w:rPr>
        <w:t xml:space="preserve">, </w:t>
      </w:r>
      <w:r w:rsidRPr="00166E76">
        <w:rPr>
          <w:rFonts w:asciiTheme="minorHAnsi" w:hAnsiTheme="minorHAnsi" w:cstheme="minorHAnsi"/>
          <w:szCs w:val="22"/>
          <w:lang w:eastAsia="pl-PL"/>
        </w:rPr>
        <w:t>oświadczamy, że</w:t>
      </w:r>
      <w:r w:rsidR="00931521" w:rsidRPr="00166E76">
        <w:rPr>
          <w:rFonts w:asciiTheme="minorHAnsi" w:hAnsiTheme="minorHAnsi" w:cstheme="minorHAnsi"/>
          <w:szCs w:val="22"/>
          <w:lang w:eastAsia="pl-PL"/>
        </w:rPr>
        <w:t xml:space="preserve"> w </w:t>
      </w:r>
      <w:r w:rsidRPr="00166E76">
        <w:rPr>
          <w:rFonts w:asciiTheme="minorHAnsi" w:hAnsiTheme="minorHAnsi" w:cstheme="minorHAnsi"/>
          <w:szCs w:val="22"/>
          <w:lang w:eastAsia="pl-PL"/>
        </w:rPr>
        <w:t xml:space="preserve">okresie ostatnich </w:t>
      </w:r>
      <w:sdt>
        <w:sdtPr>
          <w:rPr>
            <w:rFonts w:asciiTheme="minorHAnsi" w:hAnsiTheme="minorHAnsi" w:cstheme="minorHAnsi"/>
          </w:rPr>
          <w:id w:val="-1046056529"/>
          <w:placeholder>
            <w:docPart w:val="A35BF63CF25843F0828647CD42FCC304"/>
          </w:placeholder>
          <w:dropDownList>
            <w:listItem w:value="Tryb"/>
            <w:listItem w:displayText="3" w:value="3"/>
            <w:listItem w:displayText="5" w:value="5"/>
          </w:dropDownList>
        </w:sdtPr>
        <w:sdtEndPr/>
        <w:sdtContent>
          <w:r w:rsidR="00CA0163" w:rsidRPr="00166E76">
            <w:rPr>
              <w:rFonts w:asciiTheme="minorHAnsi" w:hAnsiTheme="minorHAnsi" w:cstheme="minorHAnsi"/>
            </w:rPr>
            <w:t>3</w:t>
          </w:r>
        </w:sdtContent>
      </w:sdt>
      <w:r w:rsidR="000D7181" w:rsidRPr="00166E76">
        <w:rPr>
          <w:rFonts w:asciiTheme="minorHAnsi" w:hAnsiTheme="minorHAnsi" w:cstheme="minorHAnsi"/>
        </w:rPr>
        <w:t xml:space="preserve"> </w:t>
      </w:r>
      <w:r w:rsidRPr="00166E76">
        <w:rPr>
          <w:rFonts w:asciiTheme="minorHAnsi" w:hAnsiTheme="minorHAnsi" w:cstheme="minorHAnsi"/>
          <w:szCs w:val="22"/>
          <w:lang w:eastAsia="pl-PL"/>
        </w:rPr>
        <w:t xml:space="preserve">lat przed upływem terminu składania Ofert wykonaliśmy następujące </w:t>
      </w:r>
      <w:sdt>
        <w:sdtPr>
          <w:rPr>
            <w:rFonts w:asciiTheme="minorHAnsi" w:hAnsiTheme="minorHAnsi" w:cstheme="minorHAnsi"/>
          </w:rPr>
          <w:id w:val="-1616438719"/>
          <w:placeholder>
            <w:docPart w:val="B8E5CD84E0D04ADDA5E68F25762B66D7"/>
          </w:placeholder>
          <w:dropDownList>
            <w:listItem w:value="Tryb"/>
            <w:listItem w:displayText="dostawy" w:value="dostawy"/>
            <w:listItem w:displayText="usługi" w:value="usługi"/>
          </w:dropDownList>
        </w:sdtPr>
        <w:sdtEndPr/>
        <w:sdtContent>
          <w:r w:rsidR="00CA0163" w:rsidRPr="00166E76">
            <w:rPr>
              <w:rFonts w:asciiTheme="minorHAnsi" w:hAnsiTheme="minorHAnsi" w:cstheme="minorHAnsi"/>
            </w:rPr>
            <w:t>usługi</w:t>
          </w:r>
        </w:sdtContent>
      </w:sdt>
      <w:r w:rsidR="004A41AB" w:rsidRPr="00166E76">
        <w:rPr>
          <w:rFonts w:asciiTheme="minorHAnsi" w:hAnsiTheme="minorHAnsi" w:cstheme="minorHAnsi"/>
          <w:szCs w:val="22"/>
          <w:lang w:eastAsia="pl-PL"/>
        </w:rPr>
        <w:t>:</w:t>
      </w:r>
    </w:p>
    <w:tbl>
      <w:tblPr>
        <w:tblW w:w="1020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79"/>
        <w:gridCol w:w="3255"/>
        <w:gridCol w:w="1848"/>
        <w:gridCol w:w="992"/>
        <w:gridCol w:w="973"/>
        <w:gridCol w:w="2859"/>
      </w:tblGrid>
      <w:tr w:rsidR="00493C9D" w:rsidRPr="001F52A7" w14:paraId="1C3F845C" w14:textId="77777777" w:rsidTr="00593048">
        <w:trPr>
          <w:trHeight w:val="269"/>
          <w:tblHeader/>
          <w:jc w:val="center"/>
        </w:trPr>
        <w:tc>
          <w:tcPr>
            <w:tcW w:w="279" w:type="dxa"/>
            <w:vMerge w:val="restart"/>
            <w:tcBorders>
              <w:top w:val="single" w:sz="4" w:space="0" w:color="auto"/>
              <w:left w:val="single" w:sz="4" w:space="0" w:color="auto"/>
            </w:tcBorders>
            <w:shd w:val="clear" w:color="auto" w:fill="C6D9F1" w:themeFill="text2" w:themeFillTint="33"/>
            <w:vAlign w:val="center"/>
          </w:tcPr>
          <w:p w14:paraId="532AA9D7" w14:textId="77777777" w:rsidR="00493C9D" w:rsidRPr="001F52A7" w:rsidRDefault="00493C9D" w:rsidP="00812CE8">
            <w:pPr>
              <w:jc w:val="center"/>
              <w:rPr>
                <w:rFonts w:asciiTheme="minorHAnsi" w:hAnsiTheme="minorHAnsi" w:cstheme="minorHAnsi"/>
                <w:b/>
                <w:sz w:val="18"/>
                <w:szCs w:val="16"/>
              </w:rPr>
            </w:pPr>
            <w:r w:rsidRPr="001F52A7">
              <w:rPr>
                <w:rFonts w:asciiTheme="minorHAnsi" w:hAnsiTheme="minorHAnsi" w:cstheme="minorHAnsi"/>
                <w:b/>
                <w:sz w:val="18"/>
                <w:szCs w:val="16"/>
              </w:rPr>
              <w:t>Lp.</w:t>
            </w:r>
          </w:p>
        </w:tc>
        <w:tc>
          <w:tcPr>
            <w:tcW w:w="325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6C28F86" w14:textId="77777777" w:rsidR="00493C9D" w:rsidRPr="001F52A7" w:rsidRDefault="00493C9D" w:rsidP="00812CE8">
            <w:pPr>
              <w:spacing w:line="240" w:lineRule="auto"/>
              <w:jc w:val="center"/>
              <w:rPr>
                <w:rFonts w:asciiTheme="minorHAnsi" w:hAnsiTheme="minorHAnsi" w:cstheme="minorHAnsi"/>
                <w:b/>
                <w:sz w:val="18"/>
                <w:szCs w:val="16"/>
              </w:rPr>
            </w:pPr>
            <w:r w:rsidRPr="001F52A7">
              <w:rPr>
                <w:rFonts w:asciiTheme="minorHAnsi" w:hAnsiTheme="minorHAnsi" w:cstheme="minorHAnsi"/>
                <w:b/>
                <w:sz w:val="18"/>
                <w:szCs w:val="16"/>
              </w:rPr>
              <w:t xml:space="preserve">Przedmiot </w:t>
            </w:r>
            <w:r w:rsidR="003C39BE" w:rsidRPr="001F52A7">
              <w:rPr>
                <w:rFonts w:asciiTheme="minorHAnsi" w:hAnsiTheme="minorHAnsi" w:cstheme="minorHAnsi"/>
                <w:b/>
                <w:sz w:val="18"/>
                <w:szCs w:val="16"/>
              </w:rPr>
              <w:t>zakupu</w:t>
            </w:r>
          </w:p>
        </w:tc>
        <w:tc>
          <w:tcPr>
            <w:tcW w:w="1848" w:type="dxa"/>
            <w:vMerge w:val="restart"/>
            <w:tcBorders>
              <w:top w:val="single" w:sz="4" w:space="0" w:color="auto"/>
            </w:tcBorders>
            <w:shd w:val="clear" w:color="auto" w:fill="C6D9F1" w:themeFill="text2" w:themeFillTint="33"/>
            <w:vAlign w:val="center"/>
          </w:tcPr>
          <w:p w14:paraId="1108C92C" w14:textId="2500E9F3" w:rsidR="00493C9D" w:rsidRPr="001F52A7" w:rsidRDefault="00493C9D" w:rsidP="005F6EDF">
            <w:pPr>
              <w:jc w:val="center"/>
              <w:rPr>
                <w:rFonts w:asciiTheme="minorHAnsi" w:hAnsiTheme="minorHAnsi" w:cstheme="minorHAnsi"/>
                <w:b/>
                <w:sz w:val="18"/>
                <w:szCs w:val="16"/>
              </w:rPr>
            </w:pPr>
            <w:r w:rsidRPr="00166E76">
              <w:rPr>
                <w:rFonts w:asciiTheme="minorHAnsi" w:hAnsiTheme="minorHAnsi" w:cstheme="minorHAnsi"/>
                <w:b/>
                <w:sz w:val="18"/>
                <w:szCs w:val="16"/>
              </w:rPr>
              <w:t>Wartość</w:t>
            </w:r>
            <w:r w:rsidR="000475BA" w:rsidRPr="00166E76">
              <w:rPr>
                <w:rFonts w:asciiTheme="minorHAnsi" w:hAnsiTheme="minorHAnsi" w:cstheme="minorHAnsi"/>
                <w:b/>
                <w:sz w:val="18"/>
                <w:szCs w:val="16"/>
              </w:rPr>
              <w:t>/ilość</w:t>
            </w:r>
            <w:r w:rsidRPr="00166E76">
              <w:rPr>
                <w:rFonts w:asciiTheme="minorHAnsi" w:hAnsiTheme="minorHAnsi" w:cstheme="minorHAnsi"/>
                <w:b/>
                <w:sz w:val="18"/>
                <w:szCs w:val="16"/>
              </w:rPr>
              <w:t xml:space="preserve"> zrealizowanych </w:t>
            </w:r>
            <w:sdt>
              <w:sdtPr>
                <w:rPr>
                  <w:rFonts w:asciiTheme="minorHAnsi" w:hAnsiTheme="minorHAnsi" w:cstheme="minorHAnsi"/>
                  <w:b/>
                  <w:sz w:val="18"/>
                </w:rPr>
                <w:id w:val="326252832"/>
                <w:placeholder>
                  <w:docPart w:val="57B9B70891414C31993117C9D470C73F"/>
                </w:placeholder>
                <w:dropDownList>
                  <w:listItem w:value="Tryb"/>
                  <w:listItem w:displayText="dostaw" w:value="dostaw"/>
                  <w:listItem w:displayText="usług" w:value="usług"/>
                </w:dropDownList>
              </w:sdtPr>
              <w:sdtEndPr/>
              <w:sdtContent>
                <w:r w:rsidR="00CA0163" w:rsidRPr="00166E76">
                  <w:rPr>
                    <w:rFonts w:asciiTheme="minorHAnsi" w:hAnsiTheme="minorHAnsi" w:cstheme="minorHAnsi"/>
                    <w:b/>
                    <w:sz w:val="18"/>
                  </w:rPr>
                  <w:t>usług</w:t>
                </w:r>
              </w:sdtContent>
            </w:sdt>
          </w:p>
        </w:tc>
        <w:tc>
          <w:tcPr>
            <w:tcW w:w="1965" w:type="dxa"/>
            <w:gridSpan w:val="2"/>
            <w:tcBorders>
              <w:top w:val="single" w:sz="4" w:space="0" w:color="auto"/>
              <w:bottom w:val="single" w:sz="4" w:space="0" w:color="auto"/>
            </w:tcBorders>
            <w:shd w:val="clear" w:color="auto" w:fill="C6D9F1" w:themeFill="text2" w:themeFillTint="33"/>
            <w:vAlign w:val="center"/>
          </w:tcPr>
          <w:p w14:paraId="191A4706" w14:textId="77777777" w:rsidR="00493C9D" w:rsidRPr="001F52A7" w:rsidRDefault="00A42A07" w:rsidP="00E77EA8">
            <w:pPr>
              <w:jc w:val="center"/>
              <w:rPr>
                <w:rFonts w:asciiTheme="minorHAnsi" w:hAnsiTheme="minorHAnsi" w:cstheme="minorHAnsi"/>
                <w:b/>
                <w:sz w:val="16"/>
                <w:szCs w:val="16"/>
              </w:rPr>
            </w:pPr>
            <w:r w:rsidRPr="001F52A7">
              <w:rPr>
                <w:rFonts w:asciiTheme="minorHAnsi" w:hAnsiTheme="minorHAnsi" w:cstheme="minorHAnsi"/>
                <w:b/>
                <w:sz w:val="18"/>
                <w:szCs w:val="16"/>
              </w:rPr>
              <w:t>Termin</w:t>
            </w:r>
            <w:r w:rsidR="00E77EA8" w:rsidRPr="001F52A7">
              <w:rPr>
                <w:rFonts w:asciiTheme="minorHAnsi" w:hAnsiTheme="minorHAnsi" w:cstheme="minorHAnsi"/>
                <w:b/>
                <w:sz w:val="18"/>
                <w:szCs w:val="16"/>
              </w:rPr>
              <w:t xml:space="preserve"> realizacji</w:t>
            </w:r>
          </w:p>
        </w:tc>
        <w:tc>
          <w:tcPr>
            <w:tcW w:w="2859" w:type="dxa"/>
            <w:vMerge w:val="restart"/>
            <w:tcBorders>
              <w:top w:val="single" w:sz="4" w:space="0" w:color="auto"/>
              <w:left w:val="nil"/>
              <w:right w:val="single" w:sz="4" w:space="0" w:color="auto"/>
            </w:tcBorders>
            <w:shd w:val="clear" w:color="auto" w:fill="C6D9F1" w:themeFill="text2" w:themeFillTint="33"/>
            <w:vAlign w:val="center"/>
          </w:tcPr>
          <w:p w14:paraId="202360D6" w14:textId="77777777" w:rsidR="00493C9D" w:rsidRPr="001F52A7" w:rsidRDefault="00493C9D" w:rsidP="00812CE8">
            <w:pPr>
              <w:spacing w:line="240" w:lineRule="auto"/>
              <w:jc w:val="center"/>
              <w:rPr>
                <w:rFonts w:asciiTheme="minorHAnsi" w:hAnsiTheme="minorHAnsi" w:cstheme="minorHAnsi"/>
                <w:b/>
                <w:sz w:val="18"/>
                <w:szCs w:val="16"/>
                <w:lang w:eastAsia="pl-PL"/>
              </w:rPr>
            </w:pPr>
            <w:r w:rsidRPr="001F52A7">
              <w:rPr>
                <w:rFonts w:asciiTheme="minorHAnsi" w:hAnsiTheme="minorHAnsi" w:cstheme="minorHAnsi"/>
                <w:b/>
                <w:sz w:val="18"/>
                <w:szCs w:val="16"/>
                <w:lang w:eastAsia="pl-PL"/>
              </w:rPr>
              <w:t>Nazwa Odbiorcy</w:t>
            </w:r>
          </w:p>
          <w:p w14:paraId="0846B94D" w14:textId="77777777" w:rsidR="00493C9D" w:rsidRPr="001F52A7" w:rsidRDefault="00493C9D" w:rsidP="00812CE8">
            <w:pPr>
              <w:spacing w:line="240" w:lineRule="auto"/>
              <w:jc w:val="center"/>
              <w:rPr>
                <w:rFonts w:asciiTheme="minorHAnsi" w:hAnsiTheme="minorHAnsi" w:cstheme="minorHAnsi"/>
                <w:i/>
                <w:sz w:val="16"/>
                <w:szCs w:val="16"/>
                <w:lang w:eastAsia="pl-PL"/>
              </w:rPr>
            </w:pPr>
            <w:r w:rsidRPr="001F52A7">
              <w:rPr>
                <w:rFonts w:asciiTheme="minorHAnsi" w:hAnsiTheme="minorHAnsi" w:cstheme="minorHAnsi"/>
                <w:i/>
                <w:sz w:val="16"/>
                <w:szCs w:val="16"/>
                <w:lang w:eastAsia="pl-PL"/>
              </w:rPr>
              <w:t>(wraz</w:t>
            </w:r>
            <w:r w:rsidR="00931521" w:rsidRPr="001F52A7">
              <w:rPr>
                <w:rFonts w:asciiTheme="minorHAnsi" w:hAnsiTheme="minorHAnsi" w:cstheme="minorHAnsi"/>
                <w:i/>
                <w:sz w:val="16"/>
                <w:szCs w:val="16"/>
                <w:lang w:eastAsia="pl-PL"/>
              </w:rPr>
              <w:t xml:space="preserve"> z </w:t>
            </w:r>
            <w:r w:rsidRPr="001F52A7">
              <w:rPr>
                <w:rFonts w:asciiTheme="minorHAnsi" w:hAnsiTheme="minorHAnsi" w:cstheme="minorHAnsi"/>
                <w:i/>
                <w:sz w:val="16"/>
                <w:szCs w:val="16"/>
                <w:lang w:eastAsia="pl-PL"/>
              </w:rPr>
              <w:t>adresem</w:t>
            </w:r>
            <w:r w:rsidR="00812CE8" w:rsidRPr="001F52A7">
              <w:rPr>
                <w:rFonts w:asciiTheme="minorHAnsi" w:hAnsiTheme="minorHAnsi" w:cstheme="minorHAnsi"/>
                <w:i/>
                <w:sz w:val="16"/>
                <w:szCs w:val="16"/>
                <w:lang w:eastAsia="pl-PL"/>
              </w:rPr>
              <w:br/>
            </w:r>
            <w:r w:rsidR="00931521" w:rsidRPr="001F52A7">
              <w:rPr>
                <w:rFonts w:asciiTheme="minorHAnsi" w:hAnsiTheme="minorHAnsi" w:cstheme="minorHAnsi"/>
                <w:i/>
                <w:sz w:val="16"/>
                <w:szCs w:val="16"/>
                <w:lang w:eastAsia="pl-PL"/>
              </w:rPr>
              <w:t xml:space="preserve"> i </w:t>
            </w:r>
            <w:r w:rsidRPr="001F52A7">
              <w:rPr>
                <w:rFonts w:asciiTheme="minorHAnsi" w:hAnsiTheme="minorHAnsi" w:cstheme="minorHAnsi"/>
                <w:i/>
                <w:sz w:val="16"/>
                <w:szCs w:val="16"/>
                <w:lang w:eastAsia="pl-PL"/>
              </w:rPr>
              <w:t>nr telefonu)</w:t>
            </w:r>
          </w:p>
        </w:tc>
      </w:tr>
      <w:tr w:rsidR="00493C9D" w:rsidRPr="001F52A7" w14:paraId="7AE4CEA9" w14:textId="77777777" w:rsidTr="00593048">
        <w:trPr>
          <w:trHeight w:val="126"/>
          <w:tblHeader/>
          <w:jc w:val="center"/>
        </w:trPr>
        <w:tc>
          <w:tcPr>
            <w:tcW w:w="279" w:type="dxa"/>
            <w:vMerge/>
            <w:tcBorders>
              <w:left w:val="single" w:sz="4" w:space="0" w:color="auto"/>
            </w:tcBorders>
            <w:vAlign w:val="center"/>
          </w:tcPr>
          <w:p w14:paraId="4BC5788A" w14:textId="77777777" w:rsidR="00493C9D" w:rsidRPr="001F52A7" w:rsidRDefault="00493C9D" w:rsidP="00812CE8">
            <w:pPr>
              <w:jc w:val="center"/>
              <w:rPr>
                <w:rFonts w:asciiTheme="minorHAnsi" w:hAnsiTheme="minorHAnsi" w:cstheme="minorHAnsi"/>
                <w:i/>
              </w:rPr>
            </w:pPr>
          </w:p>
        </w:tc>
        <w:tc>
          <w:tcPr>
            <w:tcW w:w="3255" w:type="dxa"/>
            <w:vMerge/>
            <w:tcBorders>
              <w:top w:val="nil"/>
              <w:right w:val="single" w:sz="4" w:space="0" w:color="auto"/>
            </w:tcBorders>
            <w:vAlign w:val="center"/>
          </w:tcPr>
          <w:p w14:paraId="71AE2C08" w14:textId="77777777" w:rsidR="00493C9D" w:rsidRPr="001F52A7" w:rsidRDefault="00493C9D" w:rsidP="00812CE8">
            <w:pPr>
              <w:jc w:val="center"/>
              <w:rPr>
                <w:rFonts w:asciiTheme="minorHAnsi" w:hAnsiTheme="minorHAnsi" w:cstheme="minorHAnsi"/>
                <w:i/>
              </w:rPr>
            </w:pPr>
          </w:p>
        </w:tc>
        <w:tc>
          <w:tcPr>
            <w:tcW w:w="1848" w:type="dxa"/>
            <w:vMerge/>
            <w:vAlign w:val="center"/>
          </w:tcPr>
          <w:p w14:paraId="41DC304F" w14:textId="77777777" w:rsidR="00493C9D" w:rsidRPr="001F52A7" w:rsidRDefault="00493C9D" w:rsidP="00812CE8">
            <w:pPr>
              <w:jc w:val="center"/>
              <w:rPr>
                <w:rFonts w:asciiTheme="minorHAnsi" w:hAnsiTheme="minorHAnsi" w:cstheme="minorHAnsi"/>
                <w:i/>
              </w:rPr>
            </w:pPr>
          </w:p>
        </w:tc>
        <w:tc>
          <w:tcPr>
            <w:tcW w:w="992" w:type="dxa"/>
            <w:tcBorders>
              <w:top w:val="nil"/>
              <w:bottom w:val="single" w:sz="6" w:space="0" w:color="auto"/>
            </w:tcBorders>
            <w:shd w:val="clear" w:color="auto" w:fill="DBE5F1" w:themeFill="accent1" w:themeFillTint="33"/>
            <w:vAlign w:val="center"/>
          </w:tcPr>
          <w:p w14:paraId="373614DA" w14:textId="77777777" w:rsidR="00493C9D" w:rsidRPr="001F52A7" w:rsidRDefault="00493C9D" w:rsidP="00812CE8">
            <w:pPr>
              <w:jc w:val="center"/>
              <w:rPr>
                <w:rFonts w:asciiTheme="minorHAnsi" w:hAnsiTheme="minorHAnsi" w:cstheme="minorHAnsi"/>
                <w:i/>
                <w:sz w:val="16"/>
                <w:szCs w:val="16"/>
              </w:rPr>
            </w:pPr>
            <w:r w:rsidRPr="001F52A7">
              <w:rPr>
                <w:rFonts w:asciiTheme="minorHAnsi" w:hAnsiTheme="minorHAnsi" w:cstheme="minorHAnsi"/>
                <w:i/>
                <w:sz w:val="16"/>
                <w:szCs w:val="16"/>
              </w:rPr>
              <w:t>Data</w:t>
            </w:r>
            <w:r w:rsidR="00812CE8" w:rsidRPr="001F52A7">
              <w:rPr>
                <w:rFonts w:asciiTheme="minorHAnsi" w:hAnsiTheme="minorHAnsi" w:cstheme="minorHAnsi"/>
                <w:i/>
                <w:sz w:val="16"/>
                <w:szCs w:val="16"/>
              </w:rPr>
              <w:br/>
            </w:r>
            <w:r w:rsidRPr="001F52A7">
              <w:rPr>
                <w:rFonts w:asciiTheme="minorHAnsi" w:hAnsiTheme="minorHAnsi" w:cstheme="minorHAnsi"/>
                <w:i/>
                <w:sz w:val="16"/>
                <w:szCs w:val="16"/>
              </w:rPr>
              <w:t>Rozpoczęcia</w:t>
            </w:r>
          </w:p>
        </w:tc>
        <w:tc>
          <w:tcPr>
            <w:tcW w:w="973" w:type="dxa"/>
            <w:tcBorders>
              <w:top w:val="nil"/>
              <w:bottom w:val="single" w:sz="6" w:space="0" w:color="auto"/>
              <w:right w:val="single" w:sz="4" w:space="0" w:color="auto"/>
            </w:tcBorders>
            <w:shd w:val="clear" w:color="auto" w:fill="DBE5F1" w:themeFill="accent1" w:themeFillTint="33"/>
            <w:vAlign w:val="center"/>
          </w:tcPr>
          <w:p w14:paraId="30CAB3FB" w14:textId="77777777" w:rsidR="00493C9D" w:rsidRPr="001F52A7" w:rsidRDefault="00493C9D" w:rsidP="00812CE8">
            <w:pPr>
              <w:jc w:val="center"/>
              <w:rPr>
                <w:rFonts w:asciiTheme="minorHAnsi" w:hAnsiTheme="minorHAnsi" w:cstheme="minorHAnsi"/>
                <w:i/>
                <w:sz w:val="16"/>
                <w:szCs w:val="16"/>
              </w:rPr>
            </w:pPr>
            <w:r w:rsidRPr="001F52A7">
              <w:rPr>
                <w:rFonts w:asciiTheme="minorHAnsi" w:hAnsiTheme="minorHAnsi" w:cstheme="minorHAnsi"/>
                <w:i/>
                <w:sz w:val="16"/>
                <w:szCs w:val="16"/>
              </w:rPr>
              <w:t>Data</w:t>
            </w:r>
            <w:r w:rsidR="00812CE8" w:rsidRPr="001F52A7">
              <w:rPr>
                <w:rFonts w:asciiTheme="minorHAnsi" w:hAnsiTheme="minorHAnsi" w:cstheme="minorHAnsi"/>
                <w:i/>
                <w:sz w:val="16"/>
                <w:szCs w:val="16"/>
              </w:rPr>
              <w:br/>
            </w:r>
            <w:r w:rsidRPr="001F52A7">
              <w:rPr>
                <w:rFonts w:asciiTheme="minorHAnsi" w:hAnsiTheme="minorHAnsi" w:cstheme="minorHAnsi"/>
                <w:i/>
                <w:sz w:val="16"/>
                <w:szCs w:val="16"/>
              </w:rPr>
              <w:t>zakończenia</w:t>
            </w:r>
          </w:p>
        </w:tc>
        <w:tc>
          <w:tcPr>
            <w:tcW w:w="2859" w:type="dxa"/>
            <w:vMerge/>
            <w:tcBorders>
              <w:left w:val="single" w:sz="4" w:space="0" w:color="auto"/>
              <w:bottom w:val="single" w:sz="4" w:space="0" w:color="auto"/>
              <w:right w:val="single" w:sz="4" w:space="0" w:color="auto"/>
            </w:tcBorders>
          </w:tcPr>
          <w:p w14:paraId="6B677448" w14:textId="77777777" w:rsidR="00493C9D" w:rsidRPr="001F52A7" w:rsidRDefault="00493C9D" w:rsidP="00EA4D6B">
            <w:pPr>
              <w:jc w:val="center"/>
              <w:rPr>
                <w:rFonts w:asciiTheme="minorHAnsi" w:hAnsiTheme="minorHAnsi" w:cstheme="minorHAnsi"/>
                <w:i/>
                <w:sz w:val="16"/>
                <w:szCs w:val="16"/>
              </w:rPr>
            </w:pPr>
          </w:p>
        </w:tc>
      </w:tr>
      <w:tr w:rsidR="00493C9D" w:rsidRPr="001F52A7" w14:paraId="3FC5A764" w14:textId="77777777" w:rsidTr="00593048">
        <w:trPr>
          <w:trHeight w:val="567"/>
          <w:jc w:val="center"/>
        </w:trPr>
        <w:tc>
          <w:tcPr>
            <w:tcW w:w="279" w:type="dxa"/>
            <w:vAlign w:val="center"/>
          </w:tcPr>
          <w:p w14:paraId="36D927CD" w14:textId="77777777" w:rsidR="00493C9D" w:rsidRPr="001F52A7" w:rsidRDefault="0079038D" w:rsidP="00337715">
            <w:pPr>
              <w:pStyle w:val="Akapitzlist"/>
              <w:tabs>
                <w:tab w:val="left" w:pos="71"/>
              </w:tabs>
              <w:autoSpaceDE w:val="0"/>
              <w:autoSpaceDN w:val="0"/>
              <w:spacing w:before="60" w:after="60" w:line="240" w:lineRule="auto"/>
              <w:ind w:left="0"/>
              <w:jc w:val="center"/>
              <w:rPr>
                <w:rFonts w:asciiTheme="minorHAnsi" w:hAnsiTheme="minorHAnsi" w:cstheme="minorHAnsi"/>
                <w:sz w:val="20"/>
              </w:rPr>
            </w:pPr>
            <w:r w:rsidRPr="001F52A7">
              <w:rPr>
                <w:rFonts w:asciiTheme="minorHAnsi" w:hAnsiTheme="minorHAnsi" w:cstheme="minorHAnsi"/>
                <w:sz w:val="20"/>
              </w:rPr>
              <w:t>1</w:t>
            </w:r>
          </w:p>
        </w:tc>
        <w:tc>
          <w:tcPr>
            <w:tcW w:w="3255" w:type="dxa"/>
            <w:tcBorders>
              <w:right w:val="single" w:sz="4" w:space="0" w:color="auto"/>
            </w:tcBorders>
            <w:vAlign w:val="center"/>
          </w:tcPr>
          <w:p w14:paraId="43D8A76F" w14:textId="77777777" w:rsidR="00493C9D" w:rsidRPr="001F52A7" w:rsidRDefault="00493C9D" w:rsidP="00337715">
            <w:pPr>
              <w:spacing w:before="60" w:after="60" w:line="240" w:lineRule="auto"/>
              <w:jc w:val="left"/>
              <w:rPr>
                <w:rFonts w:asciiTheme="minorHAnsi" w:hAnsiTheme="minorHAnsi" w:cstheme="minorHAnsi"/>
                <w:sz w:val="20"/>
              </w:rPr>
            </w:pPr>
          </w:p>
        </w:tc>
        <w:tc>
          <w:tcPr>
            <w:tcW w:w="1848" w:type="dxa"/>
            <w:vAlign w:val="center"/>
          </w:tcPr>
          <w:p w14:paraId="699C1D7F" w14:textId="77777777" w:rsidR="00493C9D" w:rsidRPr="001F52A7" w:rsidRDefault="00493C9D" w:rsidP="00337715">
            <w:pPr>
              <w:spacing w:before="60" w:after="60" w:line="240" w:lineRule="auto"/>
              <w:jc w:val="right"/>
              <w:rPr>
                <w:rFonts w:asciiTheme="minorHAnsi" w:hAnsiTheme="minorHAnsi" w:cstheme="minorHAnsi"/>
                <w:sz w:val="20"/>
              </w:rPr>
            </w:pPr>
          </w:p>
        </w:tc>
        <w:tc>
          <w:tcPr>
            <w:tcW w:w="992" w:type="dxa"/>
            <w:tcBorders>
              <w:top w:val="single" w:sz="6" w:space="0" w:color="auto"/>
              <w:bottom w:val="single" w:sz="4" w:space="0" w:color="auto"/>
            </w:tcBorders>
            <w:vAlign w:val="center"/>
          </w:tcPr>
          <w:p w14:paraId="2524789D" w14:textId="77777777" w:rsidR="00493C9D" w:rsidRPr="001F52A7" w:rsidRDefault="00493C9D" w:rsidP="00337715">
            <w:pPr>
              <w:spacing w:before="60" w:after="60" w:line="240" w:lineRule="auto"/>
              <w:jc w:val="center"/>
              <w:rPr>
                <w:rFonts w:asciiTheme="minorHAnsi" w:hAnsiTheme="minorHAnsi" w:cstheme="minorHAnsi"/>
                <w:sz w:val="20"/>
              </w:rPr>
            </w:pPr>
          </w:p>
        </w:tc>
        <w:tc>
          <w:tcPr>
            <w:tcW w:w="973" w:type="dxa"/>
            <w:tcBorders>
              <w:top w:val="single" w:sz="6" w:space="0" w:color="auto"/>
              <w:bottom w:val="single" w:sz="4" w:space="0" w:color="auto"/>
              <w:right w:val="single" w:sz="4" w:space="0" w:color="auto"/>
            </w:tcBorders>
            <w:vAlign w:val="center"/>
          </w:tcPr>
          <w:p w14:paraId="0333F2F5" w14:textId="77777777" w:rsidR="00493C9D" w:rsidRPr="001F52A7" w:rsidRDefault="00493C9D" w:rsidP="00337715">
            <w:pPr>
              <w:spacing w:before="60" w:after="60" w:line="240" w:lineRule="auto"/>
              <w:jc w:val="center"/>
              <w:rPr>
                <w:rFonts w:asciiTheme="minorHAnsi" w:hAnsiTheme="minorHAnsi" w:cstheme="minorHAnsi"/>
                <w:sz w:val="20"/>
              </w:rPr>
            </w:pPr>
          </w:p>
        </w:tc>
        <w:tc>
          <w:tcPr>
            <w:tcW w:w="2859" w:type="dxa"/>
            <w:tcBorders>
              <w:top w:val="single" w:sz="4" w:space="0" w:color="auto"/>
              <w:left w:val="single" w:sz="4" w:space="0" w:color="auto"/>
              <w:bottom w:val="single" w:sz="4" w:space="0" w:color="auto"/>
              <w:right w:val="single" w:sz="4" w:space="0" w:color="auto"/>
            </w:tcBorders>
            <w:vAlign w:val="center"/>
          </w:tcPr>
          <w:p w14:paraId="7AFC6543" w14:textId="77777777" w:rsidR="00493C9D" w:rsidRPr="001F52A7" w:rsidRDefault="00493C9D" w:rsidP="00337715">
            <w:pPr>
              <w:spacing w:before="60" w:after="60" w:line="240" w:lineRule="auto"/>
              <w:jc w:val="left"/>
              <w:rPr>
                <w:rFonts w:asciiTheme="minorHAnsi" w:hAnsiTheme="minorHAnsi" w:cstheme="minorHAnsi"/>
                <w:sz w:val="20"/>
              </w:rPr>
            </w:pPr>
          </w:p>
        </w:tc>
      </w:tr>
      <w:tr w:rsidR="000475BA" w:rsidRPr="001F52A7" w14:paraId="5809CFF0" w14:textId="77777777" w:rsidTr="00593048">
        <w:trPr>
          <w:trHeight w:val="567"/>
          <w:jc w:val="center"/>
        </w:trPr>
        <w:tc>
          <w:tcPr>
            <w:tcW w:w="279" w:type="dxa"/>
            <w:vAlign w:val="center"/>
          </w:tcPr>
          <w:p w14:paraId="1CB36F09" w14:textId="77777777" w:rsidR="000475BA" w:rsidRPr="001F52A7" w:rsidRDefault="0079038D" w:rsidP="00337715">
            <w:pPr>
              <w:pStyle w:val="Akapitzlist"/>
              <w:tabs>
                <w:tab w:val="left" w:pos="71"/>
              </w:tabs>
              <w:autoSpaceDE w:val="0"/>
              <w:autoSpaceDN w:val="0"/>
              <w:spacing w:before="60" w:after="60" w:line="240" w:lineRule="auto"/>
              <w:ind w:left="0"/>
              <w:jc w:val="center"/>
              <w:rPr>
                <w:rFonts w:asciiTheme="minorHAnsi" w:hAnsiTheme="minorHAnsi" w:cstheme="minorHAnsi"/>
                <w:sz w:val="20"/>
              </w:rPr>
            </w:pPr>
            <w:r w:rsidRPr="001F52A7">
              <w:rPr>
                <w:rFonts w:asciiTheme="minorHAnsi" w:hAnsiTheme="minorHAnsi" w:cstheme="minorHAnsi"/>
                <w:sz w:val="20"/>
              </w:rPr>
              <w:t>2</w:t>
            </w:r>
          </w:p>
        </w:tc>
        <w:tc>
          <w:tcPr>
            <w:tcW w:w="3255" w:type="dxa"/>
            <w:tcBorders>
              <w:right w:val="single" w:sz="4" w:space="0" w:color="auto"/>
            </w:tcBorders>
            <w:vAlign w:val="center"/>
          </w:tcPr>
          <w:p w14:paraId="2AB77F97" w14:textId="77777777" w:rsidR="000475BA" w:rsidRPr="001F52A7" w:rsidRDefault="000475BA" w:rsidP="00337715">
            <w:pPr>
              <w:spacing w:before="60" w:after="60" w:line="240" w:lineRule="auto"/>
              <w:jc w:val="left"/>
              <w:rPr>
                <w:rFonts w:asciiTheme="minorHAnsi" w:hAnsiTheme="minorHAnsi" w:cstheme="minorHAnsi"/>
                <w:sz w:val="20"/>
              </w:rPr>
            </w:pPr>
          </w:p>
        </w:tc>
        <w:tc>
          <w:tcPr>
            <w:tcW w:w="1848" w:type="dxa"/>
            <w:vAlign w:val="center"/>
          </w:tcPr>
          <w:p w14:paraId="5CA69D18" w14:textId="77777777" w:rsidR="000475BA" w:rsidRPr="001F52A7" w:rsidRDefault="000475BA" w:rsidP="00337715">
            <w:pPr>
              <w:spacing w:before="60" w:after="60" w:line="240" w:lineRule="auto"/>
              <w:jc w:val="right"/>
              <w:rPr>
                <w:rFonts w:asciiTheme="minorHAnsi" w:hAnsiTheme="minorHAnsi" w:cstheme="minorHAnsi"/>
                <w:sz w:val="20"/>
              </w:rPr>
            </w:pPr>
          </w:p>
        </w:tc>
        <w:tc>
          <w:tcPr>
            <w:tcW w:w="992" w:type="dxa"/>
            <w:tcBorders>
              <w:top w:val="single" w:sz="4" w:space="0" w:color="auto"/>
              <w:bottom w:val="single" w:sz="4" w:space="0" w:color="auto"/>
            </w:tcBorders>
            <w:vAlign w:val="center"/>
          </w:tcPr>
          <w:p w14:paraId="7EE5885E" w14:textId="77777777" w:rsidR="000475BA" w:rsidRPr="001F52A7" w:rsidRDefault="000475BA" w:rsidP="00337715">
            <w:pPr>
              <w:spacing w:before="60" w:after="60" w:line="240" w:lineRule="auto"/>
              <w:jc w:val="center"/>
              <w:rPr>
                <w:rFonts w:asciiTheme="minorHAnsi" w:hAnsiTheme="minorHAnsi" w:cstheme="minorHAnsi"/>
                <w:sz w:val="20"/>
              </w:rPr>
            </w:pPr>
          </w:p>
        </w:tc>
        <w:tc>
          <w:tcPr>
            <w:tcW w:w="973" w:type="dxa"/>
            <w:tcBorders>
              <w:top w:val="single" w:sz="4" w:space="0" w:color="auto"/>
              <w:bottom w:val="single" w:sz="4" w:space="0" w:color="auto"/>
              <w:right w:val="single" w:sz="4" w:space="0" w:color="auto"/>
            </w:tcBorders>
            <w:vAlign w:val="center"/>
          </w:tcPr>
          <w:p w14:paraId="46AD7882" w14:textId="77777777" w:rsidR="000475BA" w:rsidRPr="001F52A7" w:rsidRDefault="000475BA" w:rsidP="00337715">
            <w:pPr>
              <w:spacing w:before="60" w:after="60" w:line="240" w:lineRule="auto"/>
              <w:jc w:val="center"/>
              <w:rPr>
                <w:rFonts w:asciiTheme="minorHAnsi" w:hAnsiTheme="minorHAnsi" w:cstheme="minorHAnsi"/>
                <w:sz w:val="20"/>
              </w:rPr>
            </w:pPr>
          </w:p>
        </w:tc>
        <w:tc>
          <w:tcPr>
            <w:tcW w:w="2859" w:type="dxa"/>
            <w:tcBorders>
              <w:top w:val="single" w:sz="4" w:space="0" w:color="auto"/>
              <w:left w:val="single" w:sz="4" w:space="0" w:color="auto"/>
              <w:bottom w:val="single" w:sz="4" w:space="0" w:color="auto"/>
              <w:right w:val="single" w:sz="4" w:space="0" w:color="auto"/>
            </w:tcBorders>
            <w:vAlign w:val="center"/>
          </w:tcPr>
          <w:p w14:paraId="07F4DE89" w14:textId="77777777" w:rsidR="000475BA" w:rsidRPr="001F52A7" w:rsidRDefault="000475BA" w:rsidP="00337715">
            <w:pPr>
              <w:spacing w:before="60" w:after="60" w:line="240" w:lineRule="auto"/>
              <w:jc w:val="left"/>
              <w:rPr>
                <w:rFonts w:asciiTheme="minorHAnsi" w:hAnsiTheme="minorHAnsi" w:cstheme="minorHAnsi"/>
                <w:sz w:val="20"/>
              </w:rPr>
            </w:pPr>
          </w:p>
        </w:tc>
      </w:tr>
      <w:tr w:rsidR="0079038D" w:rsidRPr="001F52A7" w14:paraId="1A9D0F57" w14:textId="77777777" w:rsidTr="00593048">
        <w:trPr>
          <w:trHeight w:val="567"/>
          <w:jc w:val="center"/>
        </w:trPr>
        <w:tc>
          <w:tcPr>
            <w:tcW w:w="279" w:type="dxa"/>
            <w:vAlign w:val="center"/>
          </w:tcPr>
          <w:p w14:paraId="0B7AFD70" w14:textId="77777777" w:rsidR="0079038D" w:rsidRPr="001F52A7" w:rsidRDefault="0079038D">
            <w:pPr>
              <w:pStyle w:val="Akapitzlist"/>
              <w:tabs>
                <w:tab w:val="left" w:pos="71"/>
              </w:tabs>
              <w:autoSpaceDE w:val="0"/>
              <w:autoSpaceDN w:val="0"/>
              <w:spacing w:before="60" w:after="60" w:line="240" w:lineRule="auto"/>
              <w:ind w:left="0"/>
              <w:jc w:val="center"/>
              <w:rPr>
                <w:rFonts w:asciiTheme="minorHAnsi" w:hAnsiTheme="minorHAnsi" w:cstheme="minorHAnsi"/>
                <w:sz w:val="20"/>
              </w:rPr>
            </w:pPr>
            <w:r w:rsidRPr="001F52A7">
              <w:rPr>
                <w:rFonts w:asciiTheme="minorHAnsi" w:hAnsiTheme="minorHAnsi" w:cstheme="minorHAnsi"/>
                <w:sz w:val="20"/>
              </w:rPr>
              <w:t>3</w:t>
            </w:r>
          </w:p>
        </w:tc>
        <w:tc>
          <w:tcPr>
            <w:tcW w:w="3255" w:type="dxa"/>
            <w:tcBorders>
              <w:right w:val="single" w:sz="4" w:space="0" w:color="auto"/>
            </w:tcBorders>
            <w:vAlign w:val="center"/>
          </w:tcPr>
          <w:p w14:paraId="08595D99" w14:textId="77777777" w:rsidR="0079038D" w:rsidRPr="001F52A7" w:rsidRDefault="0079038D" w:rsidP="00337715">
            <w:pPr>
              <w:spacing w:before="60" w:after="60" w:line="240" w:lineRule="auto"/>
              <w:jc w:val="left"/>
              <w:rPr>
                <w:rFonts w:asciiTheme="minorHAnsi" w:hAnsiTheme="minorHAnsi" w:cstheme="minorHAnsi"/>
                <w:sz w:val="20"/>
              </w:rPr>
            </w:pPr>
          </w:p>
        </w:tc>
        <w:tc>
          <w:tcPr>
            <w:tcW w:w="1848" w:type="dxa"/>
            <w:vAlign w:val="center"/>
          </w:tcPr>
          <w:p w14:paraId="67687AFD" w14:textId="77777777" w:rsidR="0079038D" w:rsidRPr="001F52A7" w:rsidRDefault="0079038D" w:rsidP="00337715">
            <w:pPr>
              <w:spacing w:before="60" w:after="60" w:line="240" w:lineRule="auto"/>
              <w:jc w:val="right"/>
              <w:rPr>
                <w:rFonts w:asciiTheme="minorHAnsi" w:hAnsiTheme="minorHAnsi" w:cstheme="minorHAnsi"/>
                <w:sz w:val="20"/>
              </w:rPr>
            </w:pPr>
          </w:p>
        </w:tc>
        <w:tc>
          <w:tcPr>
            <w:tcW w:w="992" w:type="dxa"/>
            <w:tcBorders>
              <w:top w:val="single" w:sz="4" w:space="0" w:color="auto"/>
            </w:tcBorders>
            <w:vAlign w:val="center"/>
          </w:tcPr>
          <w:p w14:paraId="2E4335E5" w14:textId="77777777" w:rsidR="0079038D" w:rsidRPr="001F52A7" w:rsidRDefault="0079038D" w:rsidP="00337715">
            <w:pPr>
              <w:spacing w:before="60" w:after="60" w:line="240" w:lineRule="auto"/>
              <w:jc w:val="center"/>
              <w:rPr>
                <w:rFonts w:asciiTheme="minorHAnsi" w:hAnsiTheme="minorHAnsi" w:cstheme="minorHAnsi"/>
                <w:sz w:val="20"/>
              </w:rPr>
            </w:pPr>
          </w:p>
        </w:tc>
        <w:tc>
          <w:tcPr>
            <w:tcW w:w="973" w:type="dxa"/>
            <w:tcBorders>
              <w:top w:val="single" w:sz="4" w:space="0" w:color="auto"/>
              <w:right w:val="single" w:sz="4" w:space="0" w:color="auto"/>
            </w:tcBorders>
            <w:vAlign w:val="center"/>
          </w:tcPr>
          <w:p w14:paraId="637760F0" w14:textId="77777777" w:rsidR="0079038D" w:rsidRPr="001F52A7" w:rsidRDefault="0079038D" w:rsidP="00337715">
            <w:pPr>
              <w:spacing w:before="60" w:after="60" w:line="240" w:lineRule="auto"/>
              <w:jc w:val="center"/>
              <w:rPr>
                <w:rFonts w:asciiTheme="minorHAnsi" w:hAnsiTheme="minorHAnsi" w:cstheme="minorHAnsi"/>
                <w:sz w:val="20"/>
              </w:rPr>
            </w:pPr>
          </w:p>
        </w:tc>
        <w:tc>
          <w:tcPr>
            <w:tcW w:w="2859" w:type="dxa"/>
            <w:tcBorders>
              <w:top w:val="single" w:sz="4" w:space="0" w:color="auto"/>
              <w:left w:val="single" w:sz="4" w:space="0" w:color="auto"/>
              <w:bottom w:val="single" w:sz="4" w:space="0" w:color="auto"/>
              <w:right w:val="single" w:sz="4" w:space="0" w:color="auto"/>
            </w:tcBorders>
            <w:vAlign w:val="center"/>
          </w:tcPr>
          <w:p w14:paraId="75CED3B7" w14:textId="77777777" w:rsidR="0079038D" w:rsidRPr="001F52A7" w:rsidRDefault="0079038D" w:rsidP="00337715">
            <w:pPr>
              <w:spacing w:before="60" w:after="60" w:line="240" w:lineRule="auto"/>
              <w:jc w:val="left"/>
              <w:rPr>
                <w:rFonts w:asciiTheme="minorHAnsi" w:hAnsiTheme="minorHAnsi" w:cstheme="minorHAnsi"/>
                <w:sz w:val="20"/>
              </w:rPr>
            </w:pPr>
          </w:p>
        </w:tc>
      </w:tr>
    </w:tbl>
    <w:p w14:paraId="166239D3" w14:textId="77777777" w:rsidR="006527F9" w:rsidRPr="001F52A7" w:rsidRDefault="00493C9D" w:rsidP="00812CE8">
      <w:pPr>
        <w:spacing w:before="120"/>
        <w:ind w:right="-569"/>
        <w:outlineLvl w:val="0"/>
        <w:rPr>
          <w:rFonts w:asciiTheme="minorHAnsi" w:hAnsiTheme="minorHAnsi" w:cstheme="minorHAnsi"/>
          <w:i/>
          <w:sz w:val="16"/>
          <w:szCs w:val="18"/>
        </w:rPr>
      </w:pPr>
      <w:bookmarkStart w:id="2" w:name="_Toc515896307"/>
      <w:bookmarkStart w:id="3" w:name="_Toc516738911"/>
      <w:r w:rsidRPr="001F52A7">
        <w:rPr>
          <w:rFonts w:asciiTheme="minorHAnsi" w:hAnsiTheme="minorHAnsi" w:cstheme="minorHAnsi"/>
          <w:i/>
          <w:sz w:val="16"/>
          <w:szCs w:val="18"/>
        </w:rPr>
        <w:t>UWAGA: Należy dostosować ilość wierszy do ilości wykazywanych zadań</w:t>
      </w:r>
      <w:bookmarkEnd w:id="2"/>
      <w:bookmarkEnd w:id="3"/>
    </w:p>
    <w:p w14:paraId="5151167D" w14:textId="77777777" w:rsidR="006527F9" w:rsidRPr="001F52A7" w:rsidRDefault="006527F9" w:rsidP="00812CE8">
      <w:pPr>
        <w:spacing w:before="120"/>
        <w:ind w:right="-569"/>
        <w:outlineLvl w:val="0"/>
        <w:rPr>
          <w:rFonts w:asciiTheme="minorHAnsi" w:hAnsiTheme="minorHAnsi" w:cstheme="minorHAnsi"/>
          <w:i/>
          <w:sz w:val="16"/>
          <w:szCs w:val="18"/>
        </w:rPr>
      </w:pPr>
    </w:p>
    <w:p w14:paraId="2ED89426" w14:textId="430E6E45" w:rsidR="00493C9D" w:rsidRPr="001F52A7" w:rsidRDefault="000475BA" w:rsidP="00812CE8">
      <w:pPr>
        <w:spacing w:before="120" w:line="240" w:lineRule="auto"/>
        <w:ind w:right="28"/>
        <w:outlineLvl w:val="0"/>
        <w:rPr>
          <w:rFonts w:asciiTheme="minorHAnsi" w:hAnsiTheme="minorHAnsi" w:cstheme="minorHAnsi"/>
          <w:i/>
          <w:sz w:val="16"/>
          <w:szCs w:val="18"/>
        </w:rPr>
      </w:pPr>
      <w:r w:rsidRPr="001F52A7">
        <w:rPr>
          <w:rFonts w:asciiTheme="minorHAnsi" w:hAnsiTheme="minorHAnsi" w:cstheme="minorHAnsi"/>
          <w:szCs w:val="22"/>
        </w:rPr>
        <w:t xml:space="preserve">Do niniejszego wykazu dołączamy dowody potwierdzające, że </w:t>
      </w:r>
      <w:r w:rsidRPr="00166E76">
        <w:rPr>
          <w:rFonts w:asciiTheme="minorHAnsi" w:hAnsiTheme="minorHAnsi" w:cstheme="minorHAnsi"/>
          <w:szCs w:val="22"/>
        </w:rPr>
        <w:t xml:space="preserve">ww. </w:t>
      </w:r>
      <w:sdt>
        <w:sdtPr>
          <w:rPr>
            <w:rFonts w:asciiTheme="minorHAnsi" w:hAnsiTheme="minorHAnsi" w:cstheme="minorHAnsi"/>
          </w:rPr>
          <w:id w:val="1673146048"/>
          <w:placeholder>
            <w:docPart w:val="8D84167D1E6D45CAAC848B5E26793437"/>
          </w:placeholder>
          <w:dropDownList>
            <w:listItem w:value="Tryb"/>
            <w:listItem w:displayText="dostawy" w:value="dostawy"/>
            <w:listItem w:displayText="usługi" w:value="usługi"/>
          </w:dropDownList>
        </w:sdtPr>
        <w:sdtEndPr/>
        <w:sdtContent>
          <w:r w:rsidR="00CA0163" w:rsidRPr="00166E76">
            <w:rPr>
              <w:rFonts w:asciiTheme="minorHAnsi" w:hAnsiTheme="minorHAnsi" w:cstheme="minorHAnsi"/>
            </w:rPr>
            <w:t>usługi</w:t>
          </w:r>
        </w:sdtContent>
      </w:sdt>
      <w:r w:rsidR="00C2586F" w:rsidRPr="00166E76">
        <w:rPr>
          <w:rFonts w:asciiTheme="minorHAnsi" w:hAnsiTheme="minorHAnsi" w:cstheme="minorHAnsi"/>
          <w:szCs w:val="22"/>
        </w:rPr>
        <w:t xml:space="preserve"> </w:t>
      </w:r>
      <w:r w:rsidRPr="00166E76">
        <w:rPr>
          <w:rFonts w:asciiTheme="minorHAnsi" w:hAnsiTheme="minorHAnsi" w:cstheme="minorHAnsi"/>
          <w:szCs w:val="22"/>
        </w:rPr>
        <w:t>zostały</w:t>
      </w:r>
      <w:r w:rsidRPr="001F52A7">
        <w:rPr>
          <w:rFonts w:asciiTheme="minorHAnsi" w:hAnsiTheme="minorHAnsi" w:cstheme="minorHAnsi"/>
          <w:szCs w:val="22"/>
        </w:rPr>
        <w:t xml:space="preserve"> wykonane lub są wykonywane należycie.</w:t>
      </w:r>
    </w:p>
    <w:p w14:paraId="45B84E5F" w14:textId="77777777" w:rsidR="0079038D" w:rsidRPr="001F52A7" w:rsidRDefault="001F39B2" w:rsidP="00C1463A">
      <w:pPr>
        <w:tabs>
          <w:tab w:val="left" w:pos="5670"/>
        </w:tabs>
        <w:spacing w:before="1440"/>
        <w:ind w:right="28"/>
        <w:rPr>
          <w:rFonts w:asciiTheme="minorHAnsi" w:hAnsiTheme="minorHAnsi" w:cstheme="minorHAnsi"/>
          <w:szCs w:val="22"/>
        </w:rPr>
      </w:pPr>
      <w:bookmarkStart w:id="4" w:name="_Toc516738912"/>
      <w:r w:rsidRPr="001F52A7">
        <w:rPr>
          <w:rFonts w:asciiTheme="minorHAnsi" w:hAnsiTheme="minorHAnsi" w:cstheme="minorHAnsi"/>
          <w:sz w:val="16"/>
          <w:szCs w:val="16"/>
        </w:rPr>
        <w:tab/>
      </w:r>
      <w:r w:rsidR="0079038D" w:rsidRPr="001F52A7">
        <w:rPr>
          <w:rFonts w:asciiTheme="minorHAnsi" w:hAnsiTheme="minorHAnsi" w:cstheme="minorHAnsi"/>
          <w:szCs w:val="22"/>
        </w:rPr>
        <w:t>.…….………..…..........</w:t>
      </w:r>
      <w:r w:rsidR="00C1463A" w:rsidRPr="001F52A7">
        <w:rPr>
          <w:rFonts w:asciiTheme="minorHAnsi" w:hAnsiTheme="minorHAnsi" w:cstheme="minorHAnsi"/>
          <w:szCs w:val="22"/>
        </w:rPr>
        <w:t>......</w:t>
      </w:r>
      <w:r w:rsidR="00C1463A">
        <w:rPr>
          <w:rFonts w:asciiTheme="minorHAnsi" w:hAnsiTheme="minorHAnsi" w:cstheme="minorHAnsi"/>
          <w:szCs w:val="22"/>
        </w:rPr>
        <w:t>...................</w:t>
      </w:r>
      <w:r w:rsidR="00C1463A" w:rsidRPr="001F52A7">
        <w:rPr>
          <w:rFonts w:asciiTheme="minorHAnsi" w:hAnsiTheme="minorHAnsi" w:cstheme="minorHAnsi"/>
          <w:szCs w:val="22"/>
        </w:rPr>
        <w:t>...</w:t>
      </w:r>
    </w:p>
    <w:p w14:paraId="4AA360D0" w14:textId="77777777" w:rsidR="0079038D" w:rsidRPr="001F52A7" w:rsidRDefault="0079038D" w:rsidP="0079038D">
      <w:pPr>
        <w:tabs>
          <w:tab w:val="center" w:pos="7230"/>
        </w:tabs>
        <w:spacing w:line="240" w:lineRule="auto"/>
        <w:ind w:right="68"/>
        <w:jc w:val="left"/>
        <w:rPr>
          <w:rFonts w:asciiTheme="minorHAnsi" w:hAnsiTheme="minorHAnsi" w:cstheme="minorHAnsi"/>
          <w:i/>
          <w:sz w:val="16"/>
          <w:szCs w:val="16"/>
        </w:rPr>
      </w:pPr>
      <w:r w:rsidRPr="001F52A7">
        <w:rPr>
          <w:rFonts w:asciiTheme="minorHAnsi" w:hAnsiTheme="minorHAnsi" w:cstheme="minorHAnsi"/>
          <w:i/>
          <w:sz w:val="16"/>
          <w:szCs w:val="16"/>
        </w:rPr>
        <w:tab/>
        <w:t>Data</w:t>
      </w:r>
      <w:r w:rsidR="00931521" w:rsidRPr="001F52A7">
        <w:rPr>
          <w:rFonts w:asciiTheme="minorHAnsi" w:hAnsiTheme="minorHAnsi" w:cstheme="minorHAnsi"/>
          <w:i/>
          <w:sz w:val="16"/>
          <w:szCs w:val="16"/>
        </w:rPr>
        <w:t xml:space="preserve"> i </w:t>
      </w:r>
      <w:r w:rsidRPr="001F52A7">
        <w:rPr>
          <w:rFonts w:asciiTheme="minorHAnsi" w:hAnsiTheme="minorHAnsi" w:cstheme="minorHAnsi"/>
          <w:i/>
          <w:sz w:val="16"/>
          <w:szCs w:val="16"/>
        </w:rPr>
        <w:t>podpisy osób uprawnionych do składania</w:t>
      </w:r>
    </w:p>
    <w:p w14:paraId="78C5DE48" w14:textId="77777777" w:rsidR="00F73875" w:rsidRPr="001F52A7" w:rsidRDefault="0079038D" w:rsidP="00C1463A">
      <w:pPr>
        <w:tabs>
          <w:tab w:val="center" w:pos="7230"/>
        </w:tabs>
        <w:spacing w:line="240" w:lineRule="auto"/>
        <w:ind w:right="68"/>
        <w:jc w:val="left"/>
        <w:rPr>
          <w:rFonts w:asciiTheme="minorHAnsi" w:hAnsiTheme="minorHAnsi" w:cstheme="minorHAnsi"/>
          <w:i/>
          <w:sz w:val="16"/>
          <w:szCs w:val="16"/>
        </w:rPr>
      </w:pPr>
      <w:r w:rsidRPr="001F52A7">
        <w:rPr>
          <w:rFonts w:asciiTheme="minorHAnsi" w:hAnsiTheme="minorHAnsi" w:cstheme="minorHAnsi"/>
          <w:i/>
          <w:sz w:val="16"/>
          <w:szCs w:val="16"/>
        </w:rPr>
        <w:tab/>
        <w:t>oświadczeń woli</w:t>
      </w:r>
      <w:r w:rsidR="00931521" w:rsidRPr="001F52A7">
        <w:rPr>
          <w:rFonts w:asciiTheme="minorHAnsi" w:hAnsiTheme="minorHAnsi" w:cstheme="minorHAnsi"/>
          <w:i/>
          <w:sz w:val="16"/>
          <w:szCs w:val="16"/>
        </w:rPr>
        <w:t xml:space="preserve"> w </w:t>
      </w:r>
      <w:r w:rsidRPr="001F52A7">
        <w:rPr>
          <w:rFonts w:asciiTheme="minorHAnsi" w:hAnsiTheme="minorHAnsi" w:cstheme="minorHAnsi"/>
          <w:i/>
          <w:sz w:val="16"/>
          <w:szCs w:val="16"/>
        </w:rPr>
        <w:t>imieniu Wykonawcy</w:t>
      </w:r>
      <w:bookmarkEnd w:id="4"/>
    </w:p>
    <w:sectPr w:rsidR="00F73875" w:rsidRPr="001F52A7" w:rsidSect="00505428">
      <w:footerReference w:type="default" r:id="rId13"/>
      <w:headerReference w:type="first" r:id="rId14"/>
      <w:footerReference w:type="first" r:id="rId15"/>
      <w:pgSz w:w="11906" w:h="16838" w:code="9"/>
      <w:pgMar w:top="1276" w:right="851" w:bottom="1276" w:left="851" w:header="680" w:footer="567"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E0C913" w14:textId="77777777" w:rsidR="00742CBE" w:rsidRDefault="00742CBE" w:rsidP="004A302B">
      <w:pPr>
        <w:spacing w:line="240" w:lineRule="auto"/>
      </w:pPr>
      <w:r>
        <w:separator/>
      </w:r>
    </w:p>
  </w:endnote>
  <w:endnote w:type="continuationSeparator" w:id="0">
    <w:p w14:paraId="6C14C6BA" w14:textId="77777777" w:rsidR="00742CBE" w:rsidRDefault="00742CBE"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buntu">
    <w:altName w:val="Arial"/>
    <w:charset w:val="00"/>
    <w:family w:val="swiss"/>
    <w:pitch w:val="variable"/>
    <w:sig w:usb0="E00002FF" w:usb1="5000205B" w:usb2="00000000" w:usb3="00000000" w:csb0="000000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bin">
    <w:altName w:val="Times New Roman"/>
    <w:charset w:val="EE"/>
    <w:family w:val="auto"/>
    <w:pitch w:val="variable"/>
    <w:sig w:usb0="A00000FF" w:usb1="0000204B"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841A5" w14:textId="77777777" w:rsidR="00A278EB" w:rsidRDefault="00A278EB" w:rsidP="00644B6E">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C1463A">
      <w:rPr>
        <w:bCs/>
        <w:noProof/>
        <w:sz w:val="16"/>
        <w:szCs w:val="16"/>
      </w:rPr>
      <w:t>6</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C1463A">
      <w:rPr>
        <w:bCs/>
        <w:noProof/>
        <w:sz w:val="16"/>
        <w:szCs w:val="16"/>
      </w:rPr>
      <w:t>6</w:t>
    </w:r>
    <w:r w:rsidRPr="00DD5C5D">
      <w:rPr>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A0D64E" w14:textId="0976E201" w:rsidR="00A278EB" w:rsidRDefault="00A278EB" w:rsidP="00A4239D">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CA0163">
      <w:rPr>
        <w:bCs/>
        <w:noProof/>
        <w:sz w:val="16"/>
        <w:szCs w:val="16"/>
      </w:rPr>
      <w:t>1</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CA0163">
      <w:rPr>
        <w:bCs/>
        <w:noProof/>
        <w:sz w:val="16"/>
        <w:szCs w:val="16"/>
      </w:rPr>
      <w:t>1</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9571F2" w14:textId="77777777" w:rsidR="00742CBE" w:rsidRDefault="00742CBE" w:rsidP="004A302B">
      <w:pPr>
        <w:spacing w:line="240" w:lineRule="auto"/>
      </w:pPr>
      <w:r>
        <w:separator/>
      </w:r>
    </w:p>
  </w:footnote>
  <w:footnote w:type="continuationSeparator" w:id="0">
    <w:p w14:paraId="2F9FB300" w14:textId="77777777" w:rsidR="00742CBE" w:rsidRDefault="00742CBE"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A5EABE" w14:textId="77777777" w:rsidR="00A278EB" w:rsidRPr="00706793" w:rsidRDefault="00A278EB" w:rsidP="00362BF6">
    <w:pPr>
      <w:autoSpaceDE w:val="0"/>
      <w:autoSpaceDN w:val="0"/>
      <w:adjustRightInd w:val="0"/>
      <w:spacing w:after="840" w:line="240" w:lineRule="auto"/>
      <w:outlineLvl w:val="0"/>
      <w:rPr>
        <w:rFonts w:asciiTheme="minorHAnsi" w:eastAsiaTheme="minorHAnsi" w:hAnsiTheme="minorHAnsi" w:cs="Arial"/>
        <w:bCs/>
        <w:color w:val="000000" w:themeColor="text1"/>
        <w:sz w:val="20"/>
      </w:rPr>
    </w:pPr>
    <w:r w:rsidRPr="002E2832">
      <w:rPr>
        <w:rFonts w:asciiTheme="minorHAnsi" w:eastAsiaTheme="minorHAnsi" w:hAnsiTheme="minorHAnsi" w:cs="Arial"/>
        <w:bCs/>
        <w:noProof/>
        <w:color w:val="000000" w:themeColor="text1"/>
        <w:sz w:val="20"/>
        <w:lang w:eastAsia="pl-PL"/>
      </w:rPr>
      <w:drawing>
        <wp:anchor distT="0" distB="0" distL="114300" distR="114300" simplePos="0" relativeHeight="251659264" behindDoc="0" locked="0" layoutInCell="1" allowOverlap="1" wp14:anchorId="5CA9EDD4" wp14:editId="7E15BE98">
          <wp:simplePos x="0" y="0"/>
          <wp:positionH relativeFrom="margin">
            <wp:align>right</wp:align>
          </wp:positionH>
          <wp:positionV relativeFrom="page">
            <wp:posOffset>431800</wp:posOffset>
          </wp:positionV>
          <wp:extent cx="752400" cy="583200"/>
          <wp:effectExtent l="0" t="0" r="0" b="7620"/>
          <wp:wrapNone/>
          <wp:docPr id="7" name="Obraz 7" descr="C:\Users\10100474\Documents\PT\__old\_Intranet_Backup\250314\logo bez S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0100474\Documents\PT\__old\_Intranet_Backup\250314\logo bez SA.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2400" cy="583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7B6A78"/>
    <w:multiLevelType w:val="multilevel"/>
    <w:tmpl w:val="214A6334"/>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275" w:hanging="425"/>
      </w:pPr>
      <w:rPr>
        <w:rFonts w:ascii="Calibri" w:hAnsi="Calibri" w:hint="default"/>
        <w:b w:val="0"/>
        <w:i w:val="0"/>
      </w:rPr>
    </w:lvl>
    <w:lvl w:ilvl="3">
      <w:start w:val="3"/>
      <w:numFmt w:val="lowerLetter"/>
      <w:lvlText w:val="%4)"/>
      <w:lvlJc w:val="left"/>
      <w:pPr>
        <w:ind w:left="1701" w:hanging="283"/>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4" w15:restartNumberingAfterBreak="0">
    <w:nsid w:val="08570FAB"/>
    <w:multiLevelType w:val="hybridMultilevel"/>
    <w:tmpl w:val="B0F2DA9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C124AEE"/>
    <w:multiLevelType w:val="multilevel"/>
    <w:tmpl w:val="302C64A8"/>
    <w:lvl w:ilvl="0">
      <w:start w:val="1"/>
      <w:numFmt w:val="upperRoman"/>
      <w:lvlText w:val="%1."/>
      <w:lvlJc w:val="right"/>
      <w:pPr>
        <w:ind w:left="425" w:hanging="137"/>
      </w:pPr>
      <w:rPr>
        <w:rFonts w:hint="default"/>
        <w:b/>
        <w:i w:val="0"/>
        <w:u w:val="none"/>
      </w:rPr>
    </w:lvl>
    <w:lvl w:ilvl="1">
      <w:start w:val="1"/>
      <w:numFmt w:val="decimal"/>
      <w:lvlText w:val="%2."/>
      <w:lvlJc w:val="left"/>
      <w:pPr>
        <w:ind w:left="425" w:hanging="425"/>
      </w:pPr>
      <w:rPr>
        <w:rFonts w:ascii="Calibri" w:hAnsi="Calibri" w:hint="default"/>
        <w:b w:val="0"/>
        <w:i w:val="0"/>
        <w:sz w:val="22"/>
      </w:rPr>
    </w:lvl>
    <w:lvl w:ilvl="2">
      <w:start w:val="1"/>
      <w:numFmt w:val="decimal"/>
      <w:lvlText w:val="%2.%3."/>
      <w:lvlJc w:val="left"/>
      <w:pPr>
        <w:ind w:left="992" w:hanging="567"/>
      </w:pPr>
      <w:rPr>
        <w:rFonts w:ascii="Calibri" w:hAnsi="Calibri" w:hint="default"/>
        <w:b w:val="0"/>
        <w:i w:val="0"/>
        <w:sz w:val="22"/>
      </w:rPr>
    </w:lvl>
    <w:lvl w:ilvl="3">
      <w:start w:val="1"/>
      <w:numFmt w:val="decimal"/>
      <w:lvlText w:val="%1.%2.%3.%4."/>
      <w:lvlJc w:val="left"/>
      <w:pPr>
        <w:ind w:left="1700" w:hanging="425"/>
      </w:pPr>
      <w:rPr>
        <w:rFonts w:hint="default"/>
        <w:b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6" w15:restartNumberingAfterBreak="0">
    <w:nsid w:val="0DEB30BD"/>
    <w:multiLevelType w:val="hybridMultilevel"/>
    <w:tmpl w:val="9CC82114"/>
    <w:lvl w:ilvl="0" w:tplc="B6021972">
      <w:start w:val="1"/>
      <w:numFmt w:val="lowerLetter"/>
      <w:lvlText w:val="%1)"/>
      <w:lvlJc w:val="left"/>
      <w:pPr>
        <w:ind w:left="1352" w:hanging="360"/>
      </w:pPr>
      <w:rPr>
        <w:rFonts w:hint="default"/>
      </w:rPr>
    </w:lvl>
    <w:lvl w:ilvl="1" w:tplc="04150019">
      <w:start w:val="1"/>
      <w:numFmt w:val="lowerLetter"/>
      <w:lvlText w:val="%2."/>
      <w:lvlJc w:val="left"/>
      <w:pPr>
        <w:ind w:left="2072" w:hanging="360"/>
      </w:pPr>
    </w:lvl>
    <w:lvl w:ilvl="2" w:tplc="502E81C0">
      <w:start w:val="1"/>
      <w:numFmt w:val="decimal"/>
      <w:lvlText w:val="%3)"/>
      <w:lvlJc w:val="left"/>
      <w:pPr>
        <w:ind w:left="2972" w:hanging="360"/>
      </w:pPr>
      <w:rPr>
        <w:rFonts w:hint="default"/>
      </w:r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7" w15:restartNumberingAfterBreak="0">
    <w:nsid w:val="109D003F"/>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8" w15:restartNumberingAfterBreak="0">
    <w:nsid w:val="1D8D4EE2"/>
    <w:multiLevelType w:val="hybridMultilevel"/>
    <w:tmpl w:val="F0A69FC4"/>
    <w:lvl w:ilvl="0" w:tplc="0415000B">
      <w:start w:val="1"/>
      <w:numFmt w:val="bullet"/>
      <w:lvlText w:val=""/>
      <w:lvlJc w:val="left"/>
      <w:pPr>
        <w:ind w:left="2286" w:hanging="360"/>
      </w:pPr>
      <w:rPr>
        <w:rFonts w:ascii="Wingdings" w:hAnsi="Wingdings" w:hint="default"/>
      </w:rPr>
    </w:lvl>
    <w:lvl w:ilvl="1" w:tplc="04150003">
      <w:start w:val="1"/>
      <w:numFmt w:val="bullet"/>
      <w:lvlText w:val="o"/>
      <w:lvlJc w:val="left"/>
      <w:pPr>
        <w:ind w:left="3006" w:hanging="360"/>
      </w:pPr>
      <w:rPr>
        <w:rFonts w:ascii="Courier New" w:hAnsi="Courier New" w:cs="Courier New" w:hint="default"/>
      </w:rPr>
    </w:lvl>
    <w:lvl w:ilvl="2" w:tplc="04150005" w:tentative="1">
      <w:start w:val="1"/>
      <w:numFmt w:val="bullet"/>
      <w:lvlText w:val=""/>
      <w:lvlJc w:val="left"/>
      <w:pPr>
        <w:ind w:left="3726" w:hanging="360"/>
      </w:pPr>
      <w:rPr>
        <w:rFonts w:ascii="Wingdings" w:hAnsi="Wingdings" w:hint="default"/>
      </w:rPr>
    </w:lvl>
    <w:lvl w:ilvl="3" w:tplc="04150001" w:tentative="1">
      <w:start w:val="1"/>
      <w:numFmt w:val="bullet"/>
      <w:lvlText w:val=""/>
      <w:lvlJc w:val="left"/>
      <w:pPr>
        <w:ind w:left="4446" w:hanging="360"/>
      </w:pPr>
      <w:rPr>
        <w:rFonts w:ascii="Symbol" w:hAnsi="Symbol" w:hint="default"/>
      </w:rPr>
    </w:lvl>
    <w:lvl w:ilvl="4" w:tplc="04150003" w:tentative="1">
      <w:start w:val="1"/>
      <w:numFmt w:val="bullet"/>
      <w:lvlText w:val="o"/>
      <w:lvlJc w:val="left"/>
      <w:pPr>
        <w:ind w:left="5166" w:hanging="360"/>
      </w:pPr>
      <w:rPr>
        <w:rFonts w:ascii="Courier New" w:hAnsi="Courier New" w:cs="Courier New" w:hint="default"/>
      </w:rPr>
    </w:lvl>
    <w:lvl w:ilvl="5" w:tplc="04150005" w:tentative="1">
      <w:start w:val="1"/>
      <w:numFmt w:val="bullet"/>
      <w:lvlText w:val=""/>
      <w:lvlJc w:val="left"/>
      <w:pPr>
        <w:ind w:left="5886" w:hanging="360"/>
      </w:pPr>
      <w:rPr>
        <w:rFonts w:ascii="Wingdings" w:hAnsi="Wingdings" w:hint="default"/>
      </w:rPr>
    </w:lvl>
    <w:lvl w:ilvl="6" w:tplc="04150001" w:tentative="1">
      <w:start w:val="1"/>
      <w:numFmt w:val="bullet"/>
      <w:lvlText w:val=""/>
      <w:lvlJc w:val="left"/>
      <w:pPr>
        <w:ind w:left="6606" w:hanging="360"/>
      </w:pPr>
      <w:rPr>
        <w:rFonts w:ascii="Symbol" w:hAnsi="Symbol" w:hint="default"/>
      </w:rPr>
    </w:lvl>
    <w:lvl w:ilvl="7" w:tplc="04150003" w:tentative="1">
      <w:start w:val="1"/>
      <w:numFmt w:val="bullet"/>
      <w:lvlText w:val="o"/>
      <w:lvlJc w:val="left"/>
      <w:pPr>
        <w:ind w:left="7326" w:hanging="360"/>
      </w:pPr>
      <w:rPr>
        <w:rFonts w:ascii="Courier New" w:hAnsi="Courier New" w:cs="Courier New" w:hint="default"/>
      </w:rPr>
    </w:lvl>
    <w:lvl w:ilvl="8" w:tplc="04150005" w:tentative="1">
      <w:start w:val="1"/>
      <w:numFmt w:val="bullet"/>
      <w:lvlText w:val=""/>
      <w:lvlJc w:val="left"/>
      <w:pPr>
        <w:ind w:left="8046" w:hanging="360"/>
      </w:pPr>
      <w:rPr>
        <w:rFonts w:ascii="Wingdings" w:hAnsi="Wingdings" w:hint="default"/>
      </w:rPr>
    </w:lvl>
  </w:abstractNum>
  <w:abstractNum w:abstractNumId="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24D83D9E"/>
    <w:multiLevelType w:val="hybridMultilevel"/>
    <w:tmpl w:val="0A2A3A50"/>
    <w:lvl w:ilvl="0" w:tplc="0415000B">
      <w:start w:val="1"/>
      <w:numFmt w:val="bullet"/>
      <w:lvlText w:val=""/>
      <w:lvlJc w:val="left"/>
      <w:pPr>
        <w:ind w:left="2203" w:hanging="360"/>
      </w:pPr>
      <w:rPr>
        <w:rFonts w:ascii="Wingdings" w:hAnsi="Wingdings" w:hint="default"/>
      </w:rPr>
    </w:lvl>
    <w:lvl w:ilvl="1" w:tplc="04150003" w:tentative="1">
      <w:start w:val="1"/>
      <w:numFmt w:val="bullet"/>
      <w:lvlText w:val="o"/>
      <w:lvlJc w:val="left"/>
      <w:pPr>
        <w:ind w:left="2923" w:hanging="360"/>
      </w:pPr>
      <w:rPr>
        <w:rFonts w:ascii="Courier New" w:hAnsi="Courier New" w:cs="Courier New" w:hint="default"/>
      </w:rPr>
    </w:lvl>
    <w:lvl w:ilvl="2" w:tplc="04150005" w:tentative="1">
      <w:start w:val="1"/>
      <w:numFmt w:val="bullet"/>
      <w:lvlText w:val=""/>
      <w:lvlJc w:val="left"/>
      <w:pPr>
        <w:ind w:left="3643" w:hanging="360"/>
      </w:pPr>
      <w:rPr>
        <w:rFonts w:ascii="Wingdings" w:hAnsi="Wingdings" w:hint="default"/>
      </w:rPr>
    </w:lvl>
    <w:lvl w:ilvl="3" w:tplc="04150001" w:tentative="1">
      <w:start w:val="1"/>
      <w:numFmt w:val="bullet"/>
      <w:lvlText w:val=""/>
      <w:lvlJc w:val="left"/>
      <w:pPr>
        <w:ind w:left="4363" w:hanging="360"/>
      </w:pPr>
      <w:rPr>
        <w:rFonts w:ascii="Symbol" w:hAnsi="Symbol" w:hint="default"/>
      </w:rPr>
    </w:lvl>
    <w:lvl w:ilvl="4" w:tplc="04150003" w:tentative="1">
      <w:start w:val="1"/>
      <w:numFmt w:val="bullet"/>
      <w:lvlText w:val="o"/>
      <w:lvlJc w:val="left"/>
      <w:pPr>
        <w:ind w:left="5083" w:hanging="360"/>
      </w:pPr>
      <w:rPr>
        <w:rFonts w:ascii="Courier New" w:hAnsi="Courier New" w:cs="Courier New" w:hint="default"/>
      </w:rPr>
    </w:lvl>
    <w:lvl w:ilvl="5" w:tplc="04150005" w:tentative="1">
      <w:start w:val="1"/>
      <w:numFmt w:val="bullet"/>
      <w:lvlText w:val=""/>
      <w:lvlJc w:val="left"/>
      <w:pPr>
        <w:ind w:left="5803" w:hanging="360"/>
      </w:pPr>
      <w:rPr>
        <w:rFonts w:ascii="Wingdings" w:hAnsi="Wingdings" w:hint="default"/>
      </w:rPr>
    </w:lvl>
    <w:lvl w:ilvl="6" w:tplc="04150001" w:tentative="1">
      <w:start w:val="1"/>
      <w:numFmt w:val="bullet"/>
      <w:lvlText w:val=""/>
      <w:lvlJc w:val="left"/>
      <w:pPr>
        <w:ind w:left="6523" w:hanging="360"/>
      </w:pPr>
      <w:rPr>
        <w:rFonts w:ascii="Symbol" w:hAnsi="Symbol" w:hint="default"/>
      </w:rPr>
    </w:lvl>
    <w:lvl w:ilvl="7" w:tplc="04150003" w:tentative="1">
      <w:start w:val="1"/>
      <w:numFmt w:val="bullet"/>
      <w:lvlText w:val="o"/>
      <w:lvlJc w:val="left"/>
      <w:pPr>
        <w:ind w:left="7243" w:hanging="360"/>
      </w:pPr>
      <w:rPr>
        <w:rFonts w:ascii="Courier New" w:hAnsi="Courier New" w:cs="Courier New" w:hint="default"/>
      </w:rPr>
    </w:lvl>
    <w:lvl w:ilvl="8" w:tplc="04150005" w:tentative="1">
      <w:start w:val="1"/>
      <w:numFmt w:val="bullet"/>
      <w:lvlText w:val=""/>
      <w:lvlJc w:val="left"/>
      <w:pPr>
        <w:ind w:left="7963" w:hanging="360"/>
      </w:pPr>
      <w:rPr>
        <w:rFonts w:ascii="Wingdings" w:hAnsi="Wingdings" w:hint="default"/>
      </w:rPr>
    </w:lvl>
  </w:abstractNum>
  <w:abstractNum w:abstractNumId="1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7667E07"/>
    <w:multiLevelType w:val="multilevel"/>
    <w:tmpl w:val="35185B5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pStyle w:val="L4nr"/>
      <w:lvlText w:val="%4)"/>
      <w:lvlJc w:val="left"/>
      <w:pPr>
        <w:ind w:left="1843" w:hanging="284"/>
      </w:pPr>
      <w:rPr>
        <w:rFonts w:ascii="Ubuntu" w:hAnsi="Ubuntu" w:hint="default"/>
        <w:sz w:val="22"/>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4" w15:restartNumberingAfterBreak="0">
    <w:nsid w:val="3A5C1B0F"/>
    <w:multiLevelType w:val="hybridMultilevel"/>
    <w:tmpl w:val="6D48D792"/>
    <w:lvl w:ilvl="0" w:tplc="9EBE671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EFD3CEF"/>
    <w:multiLevelType w:val="multilevel"/>
    <w:tmpl w:val="302C64A8"/>
    <w:lvl w:ilvl="0">
      <w:start w:val="1"/>
      <w:numFmt w:val="upperRoman"/>
      <w:lvlText w:val="%1."/>
      <w:lvlJc w:val="right"/>
      <w:pPr>
        <w:ind w:left="425" w:hanging="137"/>
      </w:pPr>
      <w:rPr>
        <w:rFonts w:hint="default"/>
        <w:b/>
        <w:i w:val="0"/>
        <w:u w:val="none"/>
      </w:rPr>
    </w:lvl>
    <w:lvl w:ilvl="1">
      <w:start w:val="1"/>
      <w:numFmt w:val="decimal"/>
      <w:lvlText w:val="%2."/>
      <w:lvlJc w:val="left"/>
      <w:pPr>
        <w:ind w:left="425" w:hanging="425"/>
      </w:pPr>
      <w:rPr>
        <w:rFonts w:ascii="Calibri" w:hAnsi="Calibri" w:hint="default"/>
        <w:b w:val="0"/>
        <w:i w:val="0"/>
        <w:sz w:val="22"/>
      </w:rPr>
    </w:lvl>
    <w:lvl w:ilvl="2">
      <w:start w:val="1"/>
      <w:numFmt w:val="decimal"/>
      <w:lvlText w:val="%2.%3."/>
      <w:lvlJc w:val="left"/>
      <w:pPr>
        <w:ind w:left="992" w:hanging="567"/>
      </w:pPr>
      <w:rPr>
        <w:rFonts w:ascii="Calibri" w:hAnsi="Calibri" w:hint="default"/>
        <w:b w:val="0"/>
        <w:i w:val="0"/>
        <w:sz w:val="22"/>
      </w:rPr>
    </w:lvl>
    <w:lvl w:ilvl="3">
      <w:start w:val="1"/>
      <w:numFmt w:val="decimal"/>
      <w:lvlText w:val="%1.%2.%3.%4."/>
      <w:lvlJc w:val="left"/>
      <w:pPr>
        <w:ind w:left="1700" w:hanging="425"/>
      </w:pPr>
      <w:rPr>
        <w:rFonts w:hint="default"/>
        <w:b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17"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55FE32F7"/>
    <w:multiLevelType w:val="multilevel"/>
    <w:tmpl w:val="E460C95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5A5E0AA1"/>
    <w:multiLevelType w:val="hybridMultilevel"/>
    <w:tmpl w:val="B7AEFE5E"/>
    <w:lvl w:ilvl="0" w:tplc="4D04EC3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E761BBA"/>
    <w:multiLevelType w:val="hybridMultilevel"/>
    <w:tmpl w:val="DFB60D88"/>
    <w:lvl w:ilvl="0" w:tplc="9EBE6718">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66BE4464"/>
    <w:multiLevelType w:val="hybridMultilevel"/>
    <w:tmpl w:val="A866E1DC"/>
    <w:lvl w:ilvl="0" w:tplc="8A44D9E4">
      <w:start w:val="1"/>
      <w:numFmt w:val="decimal"/>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7" w15:restartNumberingAfterBreak="0">
    <w:nsid w:val="700E2103"/>
    <w:multiLevelType w:val="multilevel"/>
    <w:tmpl w:val="9EA82280"/>
    <w:lvl w:ilvl="0">
      <w:start w:val="1"/>
      <w:numFmt w:val="decimal"/>
      <w:pStyle w:val="L1nr"/>
      <w:lvlText w:val="%1."/>
      <w:lvlJc w:val="left"/>
      <w:pPr>
        <w:ind w:left="425" w:hanging="425"/>
      </w:pPr>
      <w:rPr>
        <w:rFonts w:ascii="Ubuntu" w:hAnsi="Ubuntu" w:hint="default"/>
        <w:b/>
        <w:i w:val="0"/>
      </w:rPr>
    </w:lvl>
    <w:lvl w:ilvl="1">
      <w:start w:val="1"/>
      <w:numFmt w:val="decimal"/>
      <w:pStyle w:val="L2nr"/>
      <w:lvlText w:val="%1.%2."/>
      <w:lvlJc w:val="left"/>
      <w:pPr>
        <w:ind w:left="851" w:hanging="426"/>
      </w:pPr>
      <w:rPr>
        <w:rFonts w:ascii="Ubuntu" w:hAnsi="Ubuntu" w:hint="default"/>
        <w:b w:val="0"/>
        <w:bCs w:val="0"/>
        <w:i w:val="0"/>
        <w:sz w:val="22"/>
      </w:rPr>
    </w:lvl>
    <w:lvl w:ilvl="2">
      <w:start w:val="1"/>
      <w:numFmt w:val="decimal"/>
      <w:pStyle w:val="L3nr"/>
      <w:lvlText w:val="%1.%2.%3."/>
      <w:lvlJc w:val="left"/>
      <w:pPr>
        <w:ind w:left="1276" w:hanging="425"/>
      </w:pPr>
      <w:rPr>
        <w:rFonts w:ascii="Ubuntu" w:hAnsi="Ubuntu" w:hint="default"/>
        <w:b w:val="0"/>
        <w:bCs w:val="0"/>
        <w:i w:val="0"/>
        <w:sz w:val="22"/>
      </w:rPr>
    </w:lvl>
    <w:lvl w:ilvl="3">
      <w:start w:val="1"/>
      <w:numFmt w:val="lowerLetter"/>
      <w:lvlText w:val="%4)"/>
      <w:lvlJc w:val="left"/>
      <w:pPr>
        <w:ind w:left="1985" w:hanging="426"/>
      </w:pPr>
      <w:rPr>
        <w:rFonts w:hint="default"/>
        <w:b w:val="0"/>
        <w:i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28" w15:restartNumberingAfterBreak="0">
    <w:nsid w:val="70D437A9"/>
    <w:multiLevelType w:val="hybridMultilevel"/>
    <w:tmpl w:val="986AA64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728B1321"/>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30" w15:restartNumberingAfterBreak="0">
    <w:nsid w:val="7D7B2930"/>
    <w:multiLevelType w:val="hybridMultilevel"/>
    <w:tmpl w:val="85D81204"/>
    <w:lvl w:ilvl="0" w:tplc="0415000B">
      <w:start w:val="1"/>
      <w:numFmt w:val="bullet"/>
      <w:lvlText w:val=""/>
      <w:lvlJc w:val="left"/>
      <w:pPr>
        <w:ind w:left="3125" w:hanging="360"/>
      </w:pPr>
      <w:rPr>
        <w:rFonts w:ascii="Wingdings" w:hAnsi="Wingdings" w:hint="default"/>
      </w:rPr>
    </w:lvl>
    <w:lvl w:ilvl="1" w:tplc="04150003" w:tentative="1">
      <w:start w:val="1"/>
      <w:numFmt w:val="bullet"/>
      <w:lvlText w:val="o"/>
      <w:lvlJc w:val="left"/>
      <w:pPr>
        <w:ind w:left="3845" w:hanging="360"/>
      </w:pPr>
      <w:rPr>
        <w:rFonts w:ascii="Courier New" w:hAnsi="Courier New" w:cs="Courier New" w:hint="default"/>
      </w:rPr>
    </w:lvl>
    <w:lvl w:ilvl="2" w:tplc="04150005" w:tentative="1">
      <w:start w:val="1"/>
      <w:numFmt w:val="bullet"/>
      <w:lvlText w:val=""/>
      <w:lvlJc w:val="left"/>
      <w:pPr>
        <w:ind w:left="4565" w:hanging="360"/>
      </w:pPr>
      <w:rPr>
        <w:rFonts w:ascii="Wingdings" w:hAnsi="Wingdings" w:hint="default"/>
      </w:rPr>
    </w:lvl>
    <w:lvl w:ilvl="3" w:tplc="04150001" w:tentative="1">
      <w:start w:val="1"/>
      <w:numFmt w:val="bullet"/>
      <w:lvlText w:val=""/>
      <w:lvlJc w:val="left"/>
      <w:pPr>
        <w:ind w:left="5285" w:hanging="360"/>
      </w:pPr>
      <w:rPr>
        <w:rFonts w:ascii="Symbol" w:hAnsi="Symbol" w:hint="default"/>
      </w:rPr>
    </w:lvl>
    <w:lvl w:ilvl="4" w:tplc="04150003" w:tentative="1">
      <w:start w:val="1"/>
      <w:numFmt w:val="bullet"/>
      <w:lvlText w:val="o"/>
      <w:lvlJc w:val="left"/>
      <w:pPr>
        <w:ind w:left="6005" w:hanging="360"/>
      </w:pPr>
      <w:rPr>
        <w:rFonts w:ascii="Courier New" w:hAnsi="Courier New" w:cs="Courier New" w:hint="default"/>
      </w:rPr>
    </w:lvl>
    <w:lvl w:ilvl="5" w:tplc="04150005" w:tentative="1">
      <w:start w:val="1"/>
      <w:numFmt w:val="bullet"/>
      <w:lvlText w:val=""/>
      <w:lvlJc w:val="left"/>
      <w:pPr>
        <w:ind w:left="6725" w:hanging="360"/>
      </w:pPr>
      <w:rPr>
        <w:rFonts w:ascii="Wingdings" w:hAnsi="Wingdings" w:hint="default"/>
      </w:rPr>
    </w:lvl>
    <w:lvl w:ilvl="6" w:tplc="04150001" w:tentative="1">
      <w:start w:val="1"/>
      <w:numFmt w:val="bullet"/>
      <w:lvlText w:val=""/>
      <w:lvlJc w:val="left"/>
      <w:pPr>
        <w:ind w:left="7445" w:hanging="360"/>
      </w:pPr>
      <w:rPr>
        <w:rFonts w:ascii="Symbol" w:hAnsi="Symbol" w:hint="default"/>
      </w:rPr>
    </w:lvl>
    <w:lvl w:ilvl="7" w:tplc="04150003" w:tentative="1">
      <w:start w:val="1"/>
      <w:numFmt w:val="bullet"/>
      <w:lvlText w:val="o"/>
      <w:lvlJc w:val="left"/>
      <w:pPr>
        <w:ind w:left="8165" w:hanging="360"/>
      </w:pPr>
      <w:rPr>
        <w:rFonts w:ascii="Courier New" w:hAnsi="Courier New" w:cs="Courier New" w:hint="default"/>
      </w:rPr>
    </w:lvl>
    <w:lvl w:ilvl="8" w:tplc="04150005" w:tentative="1">
      <w:start w:val="1"/>
      <w:numFmt w:val="bullet"/>
      <w:lvlText w:val=""/>
      <w:lvlJc w:val="left"/>
      <w:pPr>
        <w:ind w:left="8885" w:hanging="360"/>
      </w:pPr>
      <w:rPr>
        <w:rFonts w:ascii="Wingdings" w:hAnsi="Wingdings" w:hint="default"/>
      </w:rPr>
    </w:lvl>
  </w:abstractNum>
  <w:num w:numId="1" w16cid:durableId="1749499373">
    <w:abstractNumId w:val="16"/>
  </w:num>
  <w:num w:numId="2" w16cid:durableId="515970028">
    <w:abstractNumId w:val="11"/>
  </w:num>
  <w:num w:numId="3" w16cid:durableId="1606889840">
    <w:abstractNumId w:val="30"/>
  </w:num>
  <w:num w:numId="4" w16cid:durableId="369766552">
    <w:abstractNumId w:val="8"/>
  </w:num>
  <w:num w:numId="5" w16cid:durableId="305282592">
    <w:abstractNumId w:val="13"/>
  </w:num>
  <w:num w:numId="6" w16cid:durableId="633340064">
    <w:abstractNumId w:val="18"/>
  </w:num>
  <w:num w:numId="7" w16cid:durableId="1343162987">
    <w:abstractNumId w:val="20"/>
  </w:num>
  <w:num w:numId="8" w16cid:durableId="1787040471">
    <w:abstractNumId w:val="24"/>
  </w:num>
  <w:num w:numId="9" w16cid:durableId="278726910">
    <w:abstractNumId w:val="9"/>
  </w:num>
  <w:num w:numId="10" w16cid:durableId="744644431">
    <w:abstractNumId w:val="26"/>
  </w:num>
  <w:num w:numId="11" w16cid:durableId="1766345507">
    <w:abstractNumId w:val="6"/>
  </w:num>
  <w:num w:numId="12" w16cid:durableId="1130704854">
    <w:abstractNumId w:val="27"/>
  </w:num>
  <w:num w:numId="13" w16cid:durableId="1716193376">
    <w:abstractNumId w:val="15"/>
  </w:num>
  <w:num w:numId="14" w16cid:durableId="1377313293">
    <w:abstractNumId w:val="3"/>
  </w:num>
  <w:num w:numId="15" w16cid:durableId="2083940813">
    <w:abstractNumId w:val="14"/>
  </w:num>
  <w:num w:numId="16" w16cid:durableId="4265844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37880429">
    <w:abstractNumId w:val="13"/>
  </w:num>
  <w:num w:numId="18" w16cid:durableId="1956210383">
    <w:abstractNumId w:val="27"/>
    <w:lvlOverride w:ilvl="0">
      <w:lvl w:ilvl="0">
        <w:start w:val="1"/>
        <w:numFmt w:val="decimal"/>
        <w:pStyle w:val="L1nr"/>
        <w:lvlText w:val="%1."/>
        <w:lvlJc w:val="left"/>
        <w:pPr>
          <w:ind w:left="425" w:hanging="425"/>
        </w:pPr>
        <w:rPr>
          <w:rFonts w:hint="default"/>
          <w:b/>
          <w:i w:val="0"/>
        </w:rPr>
      </w:lvl>
    </w:lvlOverride>
    <w:lvlOverride w:ilvl="1">
      <w:lvl w:ilvl="1">
        <w:start w:val="1"/>
        <w:numFmt w:val="decimal"/>
        <w:pStyle w:val="L2nr"/>
        <w:lvlText w:val="%1.%2."/>
        <w:lvlJc w:val="left"/>
        <w:pPr>
          <w:ind w:left="992" w:hanging="567"/>
        </w:pPr>
        <w:rPr>
          <w:rFonts w:ascii="Calibri" w:hAnsi="Calibri" w:hint="default"/>
          <w:b w:val="0"/>
          <w:bCs w:val="0"/>
          <w:i w:val="0"/>
          <w:sz w:val="22"/>
        </w:rPr>
      </w:lvl>
    </w:lvlOverride>
    <w:lvlOverride w:ilvl="2">
      <w:lvl w:ilvl="2">
        <w:start w:val="1"/>
        <w:numFmt w:val="decimal"/>
        <w:pStyle w:val="L3nr"/>
        <w:lvlText w:val="%1.%2.%3."/>
        <w:lvlJc w:val="left"/>
        <w:pPr>
          <w:ind w:left="1559" w:hanging="567"/>
        </w:pPr>
        <w:rPr>
          <w:rFonts w:ascii="Calibri" w:hAnsi="Calibri" w:hint="default"/>
          <w:b w:val="0"/>
          <w:bCs w:val="0"/>
          <w:i w:val="0"/>
          <w:sz w:val="22"/>
        </w:rPr>
      </w:lvl>
    </w:lvlOverride>
    <w:lvlOverride w:ilvl="3">
      <w:lvl w:ilvl="3">
        <w:start w:val="1"/>
        <w:numFmt w:val="lowerLetter"/>
        <w:lvlText w:val="%4)"/>
        <w:lvlJc w:val="left"/>
        <w:pPr>
          <w:ind w:left="1701" w:hanging="283"/>
        </w:pPr>
        <w:rPr>
          <w:rFonts w:hint="default"/>
          <w:b w:val="0"/>
          <w:i w:val="0"/>
        </w:rPr>
      </w:lvl>
    </w:lvlOverride>
    <w:lvlOverride w:ilvl="4">
      <w:lvl w:ilvl="4">
        <w:start w:val="1"/>
        <w:numFmt w:val="decimal"/>
        <w:lvlText w:val="%1.%2.%3.%4.%5."/>
        <w:lvlJc w:val="left"/>
        <w:pPr>
          <w:ind w:left="2125" w:hanging="425"/>
        </w:pPr>
        <w:rPr>
          <w:rFonts w:hint="default"/>
          <w:b/>
        </w:rPr>
      </w:lvl>
    </w:lvlOverride>
    <w:lvlOverride w:ilvl="5">
      <w:lvl w:ilvl="5">
        <w:start w:val="1"/>
        <w:numFmt w:val="decimal"/>
        <w:lvlText w:val="%1.%2.%3.%4.%5.%6."/>
        <w:lvlJc w:val="left"/>
        <w:pPr>
          <w:ind w:left="2550" w:hanging="425"/>
        </w:pPr>
        <w:rPr>
          <w:rFonts w:hint="default"/>
          <w:b/>
        </w:rPr>
      </w:lvl>
    </w:lvlOverride>
    <w:lvlOverride w:ilvl="6">
      <w:lvl w:ilvl="6">
        <w:start w:val="1"/>
        <w:numFmt w:val="decimal"/>
        <w:lvlText w:val="%1.%2.%3.%4.%5.%6.%7."/>
        <w:lvlJc w:val="left"/>
        <w:pPr>
          <w:ind w:left="2975" w:hanging="425"/>
        </w:pPr>
        <w:rPr>
          <w:rFonts w:hint="default"/>
          <w:b/>
        </w:rPr>
      </w:lvl>
    </w:lvlOverride>
    <w:lvlOverride w:ilvl="7">
      <w:lvl w:ilvl="7">
        <w:start w:val="1"/>
        <w:numFmt w:val="decimal"/>
        <w:lvlText w:val="%1.%2.%3.%4.%5.%6.%7.%8."/>
        <w:lvlJc w:val="left"/>
        <w:pPr>
          <w:ind w:left="3400" w:hanging="425"/>
        </w:pPr>
        <w:rPr>
          <w:rFonts w:hint="default"/>
          <w:b/>
        </w:rPr>
      </w:lvl>
    </w:lvlOverride>
    <w:lvlOverride w:ilvl="8">
      <w:lvl w:ilvl="8">
        <w:start w:val="1"/>
        <w:numFmt w:val="decimal"/>
        <w:lvlText w:val="%1.%2.%3.%4.%5.%6.%7.%8.%9."/>
        <w:lvlJc w:val="left"/>
        <w:pPr>
          <w:ind w:left="3825" w:hanging="425"/>
        </w:pPr>
        <w:rPr>
          <w:rFonts w:hint="default"/>
          <w:b/>
        </w:rPr>
      </w:lvl>
    </w:lvlOverride>
  </w:num>
  <w:num w:numId="19" w16cid:durableId="352615455">
    <w:abstractNumId w:val="7"/>
  </w:num>
  <w:num w:numId="20" w16cid:durableId="300505706">
    <w:abstractNumId w:val="29"/>
  </w:num>
  <w:num w:numId="21" w16cid:durableId="782919656">
    <w:abstractNumId w:val="12"/>
  </w:num>
  <w:num w:numId="22" w16cid:durableId="1123620880">
    <w:abstractNumId w:val="17"/>
  </w:num>
  <w:num w:numId="23" w16cid:durableId="2115205327">
    <w:abstractNumId w:val="28"/>
  </w:num>
  <w:num w:numId="24" w16cid:durableId="411123935">
    <w:abstractNumId w:val="23"/>
  </w:num>
  <w:num w:numId="25" w16cid:durableId="1086803923">
    <w:abstractNumId w:val="19"/>
  </w:num>
  <w:num w:numId="26" w16cid:durableId="281109902">
    <w:abstractNumId w:val="4"/>
  </w:num>
  <w:num w:numId="27" w16cid:durableId="1368021211">
    <w:abstractNumId w:val="21"/>
  </w:num>
  <w:num w:numId="28" w16cid:durableId="144966440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772435771">
    <w:abstractNumId w:val="10"/>
  </w:num>
  <w:num w:numId="30" w16cid:durableId="14905592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65676738">
    <w:abstractNumId w:val="22"/>
  </w:num>
  <w:num w:numId="32" w16cid:durableId="376206279">
    <w:abstractNumId w:val="25"/>
  </w:num>
  <w:num w:numId="33" w16cid:durableId="197166956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393699688">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425"/>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45D"/>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35CBF"/>
    <w:rsid w:val="0004020B"/>
    <w:rsid w:val="00040735"/>
    <w:rsid w:val="0004075E"/>
    <w:rsid w:val="00040E3C"/>
    <w:rsid w:val="0004124A"/>
    <w:rsid w:val="00041656"/>
    <w:rsid w:val="00041920"/>
    <w:rsid w:val="00042822"/>
    <w:rsid w:val="0004293D"/>
    <w:rsid w:val="00042F8C"/>
    <w:rsid w:val="00044543"/>
    <w:rsid w:val="0004486D"/>
    <w:rsid w:val="00044F7C"/>
    <w:rsid w:val="00046549"/>
    <w:rsid w:val="00046D7B"/>
    <w:rsid w:val="000475BA"/>
    <w:rsid w:val="00047E9F"/>
    <w:rsid w:val="00050E52"/>
    <w:rsid w:val="00051197"/>
    <w:rsid w:val="000518A3"/>
    <w:rsid w:val="000532AE"/>
    <w:rsid w:val="00055178"/>
    <w:rsid w:val="00056DB4"/>
    <w:rsid w:val="00057761"/>
    <w:rsid w:val="00057E00"/>
    <w:rsid w:val="00062C54"/>
    <w:rsid w:val="000639AB"/>
    <w:rsid w:val="000647CB"/>
    <w:rsid w:val="00064A47"/>
    <w:rsid w:val="00064F26"/>
    <w:rsid w:val="00064FC2"/>
    <w:rsid w:val="00070344"/>
    <w:rsid w:val="00071FE3"/>
    <w:rsid w:val="00072501"/>
    <w:rsid w:val="00072BE1"/>
    <w:rsid w:val="000747E2"/>
    <w:rsid w:val="00074AA8"/>
    <w:rsid w:val="00075CF2"/>
    <w:rsid w:val="0008002B"/>
    <w:rsid w:val="00080BE1"/>
    <w:rsid w:val="00082C2E"/>
    <w:rsid w:val="00082C51"/>
    <w:rsid w:val="00083E74"/>
    <w:rsid w:val="00084857"/>
    <w:rsid w:val="0008582E"/>
    <w:rsid w:val="00086905"/>
    <w:rsid w:val="00086D98"/>
    <w:rsid w:val="00090541"/>
    <w:rsid w:val="000917B7"/>
    <w:rsid w:val="00092A66"/>
    <w:rsid w:val="00096F2D"/>
    <w:rsid w:val="000A072E"/>
    <w:rsid w:val="000A2EBE"/>
    <w:rsid w:val="000A31C6"/>
    <w:rsid w:val="000A3FD1"/>
    <w:rsid w:val="000A46DB"/>
    <w:rsid w:val="000A5CE0"/>
    <w:rsid w:val="000A6207"/>
    <w:rsid w:val="000B1890"/>
    <w:rsid w:val="000B20CA"/>
    <w:rsid w:val="000B3117"/>
    <w:rsid w:val="000B319D"/>
    <w:rsid w:val="000B36E9"/>
    <w:rsid w:val="000B7143"/>
    <w:rsid w:val="000B7537"/>
    <w:rsid w:val="000C062B"/>
    <w:rsid w:val="000C16FD"/>
    <w:rsid w:val="000C246E"/>
    <w:rsid w:val="000C2E11"/>
    <w:rsid w:val="000C3A88"/>
    <w:rsid w:val="000C5FE9"/>
    <w:rsid w:val="000C6B4C"/>
    <w:rsid w:val="000C7F24"/>
    <w:rsid w:val="000C7F71"/>
    <w:rsid w:val="000D0C0F"/>
    <w:rsid w:val="000D0C59"/>
    <w:rsid w:val="000D116D"/>
    <w:rsid w:val="000D1591"/>
    <w:rsid w:val="000D1629"/>
    <w:rsid w:val="000D3072"/>
    <w:rsid w:val="000D317D"/>
    <w:rsid w:val="000D4627"/>
    <w:rsid w:val="000D586C"/>
    <w:rsid w:val="000D6A3F"/>
    <w:rsid w:val="000D7181"/>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C67"/>
    <w:rsid w:val="00101D38"/>
    <w:rsid w:val="00101F51"/>
    <w:rsid w:val="00105610"/>
    <w:rsid w:val="0011097F"/>
    <w:rsid w:val="001116B5"/>
    <w:rsid w:val="00112269"/>
    <w:rsid w:val="00112825"/>
    <w:rsid w:val="00117691"/>
    <w:rsid w:val="0011796C"/>
    <w:rsid w:val="001212B3"/>
    <w:rsid w:val="001228DC"/>
    <w:rsid w:val="00122C4C"/>
    <w:rsid w:val="0012465E"/>
    <w:rsid w:val="0012511B"/>
    <w:rsid w:val="00125ABF"/>
    <w:rsid w:val="001270AE"/>
    <w:rsid w:val="00131A23"/>
    <w:rsid w:val="0013448A"/>
    <w:rsid w:val="001355C1"/>
    <w:rsid w:val="001402AB"/>
    <w:rsid w:val="001407D1"/>
    <w:rsid w:val="00145336"/>
    <w:rsid w:val="00145825"/>
    <w:rsid w:val="00146DB3"/>
    <w:rsid w:val="00150013"/>
    <w:rsid w:val="00150C67"/>
    <w:rsid w:val="00150E12"/>
    <w:rsid w:val="00151B6F"/>
    <w:rsid w:val="001546FA"/>
    <w:rsid w:val="001549EF"/>
    <w:rsid w:val="001558D8"/>
    <w:rsid w:val="001567FB"/>
    <w:rsid w:val="0015712B"/>
    <w:rsid w:val="001575B5"/>
    <w:rsid w:val="00161CAB"/>
    <w:rsid w:val="001630E1"/>
    <w:rsid w:val="00165652"/>
    <w:rsid w:val="00166625"/>
    <w:rsid w:val="00166E39"/>
    <w:rsid w:val="00166E76"/>
    <w:rsid w:val="00167D1F"/>
    <w:rsid w:val="00171C78"/>
    <w:rsid w:val="001728F5"/>
    <w:rsid w:val="00173A31"/>
    <w:rsid w:val="001741FB"/>
    <w:rsid w:val="00174BE0"/>
    <w:rsid w:val="00175CDB"/>
    <w:rsid w:val="00176B3E"/>
    <w:rsid w:val="00183D56"/>
    <w:rsid w:val="00184C77"/>
    <w:rsid w:val="00184E77"/>
    <w:rsid w:val="001851E8"/>
    <w:rsid w:val="00185E8A"/>
    <w:rsid w:val="00187644"/>
    <w:rsid w:val="001901BD"/>
    <w:rsid w:val="001901F0"/>
    <w:rsid w:val="00191304"/>
    <w:rsid w:val="001920BF"/>
    <w:rsid w:val="0019279D"/>
    <w:rsid w:val="00193DCF"/>
    <w:rsid w:val="001944B1"/>
    <w:rsid w:val="00194C66"/>
    <w:rsid w:val="00195038"/>
    <w:rsid w:val="00196400"/>
    <w:rsid w:val="00196B0D"/>
    <w:rsid w:val="00196C53"/>
    <w:rsid w:val="00196E97"/>
    <w:rsid w:val="001A0AD4"/>
    <w:rsid w:val="001A2328"/>
    <w:rsid w:val="001A23D7"/>
    <w:rsid w:val="001A269F"/>
    <w:rsid w:val="001A33A9"/>
    <w:rsid w:val="001A4CE9"/>
    <w:rsid w:val="001A5B47"/>
    <w:rsid w:val="001A690D"/>
    <w:rsid w:val="001A70C2"/>
    <w:rsid w:val="001A78F7"/>
    <w:rsid w:val="001B0683"/>
    <w:rsid w:val="001B087C"/>
    <w:rsid w:val="001B0A76"/>
    <w:rsid w:val="001B24CC"/>
    <w:rsid w:val="001B396C"/>
    <w:rsid w:val="001B3E7F"/>
    <w:rsid w:val="001B5C6C"/>
    <w:rsid w:val="001B6ABA"/>
    <w:rsid w:val="001C1705"/>
    <w:rsid w:val="001C37C0"/>
    <w:rsid w:val="001C4D26"/>
    <w:rsid w:val="001C6F0D"/>
    <w:rsid w:val="001C7791"/>
    <w:rsid w:val="001C7E2C"/>
    <w:rsid w:val="001D0464"/>
    <w:rsid w:val="001D054B"/>
    <w:rsid w:val="001D2EAF"/>
    <w:rsid w:val="001D509F"/>
    <w:rsid w:val="001D5115"/>
    <w:rsid w:val="001D5FA5"/>
    <w:rsid w:val="001E0776"/>
    <w:rsid w:val="001E078F"/>
    <w:rsid w:val="001E10B2"/>
    <w:rsid w:val="001E181C"/>
    <w:rsid w:val="001E1F2E"/>
    <w:rsid w:val="001E2A56"/>
    <w:rsid w:val="001E5A5A"/>
    <w:rsid w:val="001E6355"/>
    <w:rsid w:val="001E679D"/>
    <w:rsid w:val="001E7056"/>
    <w:rsid w:val="001F0CCF"/>
    <w:rsid w:val="001F0D0B"/>
    <w:rsid w:val="001F0D95"/>
    <w:rsid w:val="001F0E64"/>
    <w:rsid w:val="001F31EA"/>
    <w:rsid w:val="001F39B2"/>
    <w:rsid w:val="001F4478"/>
    <w:rsid w:val="001F4521"/>
    <w:rsid w:val="001F4658"/>
    <w:rsid w:val="001F4BA5"/>
    <w:rsid w:val="001F52A7"/>
    <w:rsid w:val="001F60DA"/>
    <w:rsid w:val="001F6AB5"/>
    <w:rsid w:val="001F72C0"/>
    <w:rsid w:val="001F7A3D"/>
    <w:rsid w:val="001F7BE8"/>
    <w:rsid w:val="00201A92"/>
    <w:rsid w:val="00202ACD"/>
    <w:rsid w:val="002030DC"/>
    <w:rsid w:val="00203373"/>
    <w:rsid w:val="002041D9"/>
    <w:rsid w:val="00204C16"/>
    <w:rsid w:val="0020505A"/>
    <w:rsid w:val="0020690F"/>
    <w:rsid w:val="002073F1"/>
    <w:rsid w:val="00211C1B"/>
    <w:rsid w:val="002124EA"/>
    <w:rsid w:val="00214971"/>
    <w:rsid w:val="0021629D"/>
    <w:rsid w:val="00216A34"/>
    <w:rsid w:val="00216F55"/>
    <w:rsid w:val="00217655"/>
    <w:rsid w:val="0021765C"/>
    <w:rsid w:val="002176F3"/>
    <w:rsid w:val="00221F2B"/>
    <w:rsid w:val="00222F9F"/>
    <w:rsid w:val="002230B5"/>
    <w:rsid w:val="002240E4"/>
    <w:rsid w:val="00224766"/>
    <w:rsid w:val="00224BA8"/>
    <w:rsid w:val="00224F23"/>
    <w:rsid w:val="00225E34"/>
    <w:rsid w:val="00226040"/>
    <w:rsid w:val="00226CF8"/>
    <w:rsid w:val="002305FB"/>
    <w:rsid w:val="00231021"/>
    <w:rsid w:val="00231BF0"/>
    <w:rsid w:val="002330DA"/>
    <w:rsid w:val="0023336C"/>
    <w:rsid w:val="002337D5"/>
    <w:rsid w:val="00233C69"/>
    <w:rsid w:val="00234000"/>
    <w:rsid w:val="002342F7"/>
    <w:rsid w:val="002355BB"/>
    <w:rsid w:val="00237687"/>
    <w:rsid w:val="00243D0F"/>
    <w:rsid w:val="002441E1"/>
    <w:rsid w:val="00244260"/>
    <w:rsid w:val="00245F53"/>
    <w:rsid w:val="002476A8"/>
    <w:rsid w:val="00247908"/>
    <w:rsid w:val="0024792E"/>
    <w:rsid w:val="002511EE"/>
    <w:rsid w:val="002532C3"/>
    <w:rsid w:val="002548AD"/>
    <w:rsid w:val="00255149"/>
    <w:rsid w:val="00261683"/>
    <w:rsid w:val="00262365"/>
    <w:rsid w:val="0026273C"/>
    <w:rsid w:val="00262836"/>
    <w:rsid w:val="002633C2"/>
    <w:rsid w:val="00263A5F"/>
    <w:rsid w:val="00264972"/>
    <w:rsid w:val="00265C9F"/>
    <w:rsid w:val="0026700B"/>
    <w:rsid w:val="00267616"/>
    <w:rsid w:val="00267858"/>
    <w:rsid w:val="00271154"/>
    <w:rsid w:val="002733DA"/>
    <w:rsid w:val="00273729"/>
    <w:rsid w:val="002739DD"/>
    <w:rsid w:val="00274508"/>
    <w:rsid w:val="0027456A"/>
    <w:rsid w:val="00275B02"/>
    <w:rsid w:val="002776AC"/>
    <w:rsid w:val="00280C82"/>
    <w:rsid w:val="0028129B"/>
    <w:rsid w:val="002833BE"/>
    <w:rsid w:val="00283455"/>
    <w:rsid w:val="0028464D"/>
    <w:rsid w:val="002859F3"/>
    <w:rsid w:val="00285F77"/>
    <w:rsid w:val="00287FDC"/>
    <w:rsid w:val="002907F0"/>
    <w:rsid w:val="002907F5"/>
    <w:rsid w:val="00290C62"/>
    <w:rsid w:val="0029106C"/>
    <w:rsid w:val="00291325"/>
    <w:rsid w:val="002933B6"/>
    <w:rsid w:val="00293ABE"/>
    <w:rsid w:val="00293B49"/>
    <w:rsid w:val="0029407F"/>
    <w:rsid w:val="002940E3"/>
    <w:rsid w:val="002946F8"/>
    <w:rsid w:val="002959FE"/>
    <w:rsid w:val="002962DA"/>
    <w:rsid w:val="00297C61"/>
    <w:rsid w:val="002A19FA"/>
    <w:rsid w:val="002A1E74"/>
    <w:rsid w:val="002A347B"/>
    <w:rsid w:val="002A3976"/>
    <w:rsid w:val="002A3ECF"/>
    <w:rsid w:val="002A5BEA"/>
    <w:rsid w:val="002A6128"/>
    <w:rsid w:val="002A7C1D"/>
    <w:rsid w:val="002B0F0A"/>
    <w:rsid w:val="002B2A7B"/>
    <w:rsid w:val="002B2E35"/>
    <w:rsid w:val="002B3312"/>
    <w:rsid w:val="002B3849"/>
    <w:rsid w:val="002B47EA"/>
    <w:rsid w:val="002B4BFC"/>
    <w:rsid w:val="002B4D64"/>
    <w:rsid w:val="002B5817"/>
    <w:rsid w:val="002B62C6"/>
    <w:rsid w:val="002B6F98"/>
    <w:rsid w:val="002B6FAC"/>
    <w:rsid w:val="002B7865"/>
    <w:rsid w:val="002C107F"/>
    <w:rsid w:val="002C3573"/>
    <w:rsid w:val="002C6CE5"/>
    <w:rsid w:val="002C7E68"/>
    <w:rsid w:val="002D431C"/>
    <w:rsid w:val="002D5998"/>
    <w:rsid w:val="002E001C"/>
    <w:rsid w:val="002E39C6"/>
    <w:rsid w:val="002E413D"/>
    <w:rsid w:val="002E4B11"/>
    <w:rsid w:val="002E5592"/>
    <w:rsid w:val="002E561D"/>
    <w:rsid w:val="002E5638"/>
    <w:rsid w:val="002E56FA"/>
    <w:rsid w:val="002E69CF"/>
    <w:rsid w:val="002E7764"/>
    <w:rsid w:val="002E78F5"/>
    <w:rsid w:val="002E7CA6"/>
    <w:rsid w:val="002F05DF"/>
    <w:rsid w:val="002F167E"/>
    <w:rsid w:val="002F1A99"/>
    <w:rsid w:val="002F24E7"/>
    <w:rsid w:val="002F399A"/>
    <w:rsid w:val="002F3A74"/>
    <w:rsid w:val="002F3D50"/>
    <w:rsid w:val="002F401A"/>
    <w:rsid w:val="002F4ACE"/>
    <w:rsid w:val="002F71FA"/>
    <w:rsid w:val="00300054"/>
    <w:rsid w:val="0030033D"/>
    <w:rsid w:val="00301282"/>
    <w:rsid w:val="003013EA"/>
    <w:rsid w:val="003017D4"/>
    <w:rsid w:val="00302110"/>
    <w:rsid w:val="003021E3"/>
    <w:rsid w:val="00303275"/>
    <w:rsid w:val="00303B31"/>
    <w:rsid w:val="00303E68"/>
    <w:rsid w:val="003043CB"/>
    <w:rsid w:val="00305A16"/>
    <w:rsid w:val="00305CDF"/>
    <w:rsid w:val="00305F21"/>
    <w:rsid w:val="00306FAB"/>
    <w:rsid w:val="003076FA"/>
    <w:rsid w:val="0031112A"/>
    <w:rsid w:val="00311E7B"/>
    <w:rsid w:val="00312570"/>
    <w:rsid w:val="00312A60"/>
    <w:rsid w:val="0031343F"/>
    <w:rsid w:val="00314589"/>
    <w:rsid w:val="0031587F"/>
    <w:rsid w:val="00321DD5"/>
    <w:rsid w:val="00325F85"/>
    <w:rsid w:val="00327148"/>
    <w:rsid w:val="00327B74"/>
    <w:rsid w:val="00327DFC"/>
    <w:rsid w:val="00330B2D"/>
    <w:rsid w:val="0033270E"/>
    <w:rsid w:val="00332FFB"/>
    <w:rsid w:val="00334A4C"/>
    <w:rsid w:val="00335A7B"/>
    <w:rsid w:val="00335E18"/>
    <w:rsid w:val="00336CD0"/>
    <w:rsid w:val="00337033"/>
    <w:rsid w:val="00337715"/>
    <w:rsid w:val="00337F58"/>
    <w:rsid w:val="003416DA"/>
    <w:rsid w:val="00341A18"/>
    <w:rsid w:val="00341AAC"/>
    <w:rsid w:val="00345B10"/>
    <w:rsid w:val="003472D6"/>
    <w:rsid w:val="00350BB2"/>
    <w:rsid w:val="00350D63"/>
    <w:rsid w:val="00350E02"/>
    <w:rsid w:val="003536F1"/>
    <w:rsid w:val="003541E6"/>
    <w:rsid w:val="003545BD"/>
    <w:rsid w:val="003551FC"/>
    <w:rsid w:val="00355D67"/>
    <w:rsid w:val="00356F74"/>
    <w:rsid w:val="00360A08"/>
    <w:rsid w:val="003629C9"/>
    <w:rsid w:val="00362BF6"/>
    <w:rsid w:val="0036497F"/>
    <w:rsid w:val="00364C8F"/>
    <w:rsid w:val="003663AF"/>
    <w:rsid w:val="0036696B"/>
    <w:rsid w:val="003669AE"/>
    <w:rsid w:val="00367795"/>
    <w:rsid w:val="00374571"/>
    <w:rsid w:val="00375E4D"/>
    <w:rsid w:val="003766F7"/>
    <w:rsid w:val="00377017"/>
    <w:rsid w:val="0038146C"/>
    <w:rsid w:val="00382447"/>
    <w:rsid w:val="00383177"/>
    <w:rsid w:val="0038440E"/>
    <w:rsid w:val="00385471"/>
    <w:rsid w:val="0038622B"/>
    <w:rsid w:val="003868FF"/>
    <w:rsid w:val="003876F1"/>
    <w:rsid w:val="0039187A"/>
    <w:rsid w:val="00392A83"/>
    <w:rsid w:val="00395D26"/>
    <w:rsid w:val="0039667B"/>
    <w:rsid w:val="00396A3C"/>
    <w:rsid w:val="00397F6C"/>
    <w:rsid w:val="003A0ADD"/>
    <w:rsid w:val="003A0EEA"/>
    <w:rsid w:val="003A12B0"/>
    <w:rsid w:val="003A2794"/>
    <w:rsid w:val="003A2F2D"/>
    <w:rsid w:val="003A39FA"/>
    <w:rsid w:val="003A6522"/>
    <w:rsid w:val="003B165C"/>
    <w:rsid w:val="003B176E"/>
    <w:rsid w:val="003B21AF"/>
    <w:rsid w:val="003B228C"/>
    <w:rsid w:val="003B22FC"/>
    <w:rsid w:val="003B3135"/>
    <w:rsid w:val="003B5FA6"/>
    <w:rsid w:val="003B6281"/>
    <w:rsid w:val="003B6B70"/>
    <w:rsid w:val="003B761C"/>
    <w:rsid w:val="003B7CE5"/>
    <w:rsid w:val="003C1023"/>
    <w:rsid w:val="003C27F0"/>
    <w:rsid w:val="003C2B99"/>
    <w:rsid w:val="003C2FD0"/>
    <w:rsid w:val="003C39BE"/>
    <w:rsid w:val="003C3F89"/>
    <w:rsid w:val="003C4999"/>
    <w:rsid w:val="003C547E"/>
    <w:rsid w:val="003C64D8"/>
    <w:rsid w:val="003C7649"/>
    <w:rsid w:val="003C7A3B"/>
    <w:rsid w:val="003C7F7D"/>
    <w:rsid w:val="003D482E"/>
    <w:rsid w:val="003D495E"/>
    <w:rsid w:val="003D4C53"/>
    <w:rsid w:val="003D6001"/>
    <w:rsid w:val="003D640B"/>
    <w:rsid w:val="003D6A25"/>
    <w:rsid w:val="003D6F63"/>
    <w:rsid w:val="003D71CE"/>
    <w:rsid w:val="003D7BC9"/>
    <w:rsid w:val="003D7F46"/>
    <w:rsid w:val="003E0C0F"/>
    <w:rsid w:val="003E107C"/>
    <w:rsid w:val="003E3A6A"/>
    <w:rsid w:val="003E6756"/>
    <w:rsid w:val="003E760F"/>
    <w:rsid w:val="003F31AB"/>
    <w:rsid w:val="003F6611"/>
    <w:rsid w:val="003F6C86"/>
    <w:rsid w:val="003F702A"/>
    <w:rsid w:val="004013E6"/>
    <w:rsid w:val="00402D6C"/>
    <w:rsid w:val="00402D90"/>
    <w:rsid w:val="00403077"/>
    <w:rsid w:val="00406A25"/>
    <w:rsid w:val="00407783"/>
    <w:rsid w:val="00407815"/>
    <w:rsid w:val="004105E9"/>
    <w:rsid w:val="00411C3A"/>
    <w:rsid w:val="00412994"/>
    <w:rsid w:val="00412E59"/>
    <w:rsid w:val="004134E4"/>
    <w:rsid w:val="00414B45"/>
    <w:rsid w:val="00414D79"/>
    <w:rsid w:val="00415DEF"/>
    <w:rsid w:val="00417649"/>
    <w:rsid w:val="00421C89"/>
    <w:rsid w:val="0042201D"/>
    <w:rsid w:val="00422F73"/>
    <w:rsid w:val="00424019"/>
    <w:rsid w:val="00424039"/>
    <w:rsid w:val="004242EF"/>
    <w:rsid w:val="00424458"/>
    <w:rsid w:val="0042597D"/>
    <w:rsid w:val="0042678F"/>
    <w:rsid w:val="00430A06"/>
    <w:rsid w:val="00431240"/>
    <w:rsid w:val="00431F11"/>
    <w:rsid w:val="00434782"/>
    <w:rsid w:val="0043615D"/>
    <w:rsid w:val="004364BD"/>
    <w:rsid w:val="004367ED"/>
    <w:rsid w:val="00441640"/>
    <w:rsid w:val="0044403C"/>
    <w:rsid w:val="0044467A"/>
    <w:rsid w:val="00444E99"/>
    <w:rsid w:val="004466C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4E6"/>
    <w:rsid w:val="00464543"/>
    <w:rsid w:val="00465B31"/>
    <w:rsid w:val="004672FC"/>
    <w:rsid w:val="00467DA9"/>
    <w:rsid w:val="0047096D"/>
    <w:rsid w:val="00471571"/>
    <w:rsid w:val="00471E73"/>
    <w:rsid w:val="004723E9"/>
    <w:rsid w:val="004733A2"/>
    <w:rsid w:val="00474A5B"/>
    <w:rsid w:val="00474FC5"/>
    <w:rsid w:val="00475757"/>
    <w:rsid w:val="00477F4C"/>
    <w:rsid w:val="00483164"/>
    <w:rsid w:val="00485DB0"/>
    <w:rsid w:val="00486997"/>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AB"/>
    <w:rsid w:val="004A41E8"/>
    <w:rsid w:val="004A4E85"/>
    <w:rsid w:val="004A4F09"/>
    <w:rsid w:val="004A57C5"/>
    <w:rsid w:val="004A5A42"/>
    <w:rsid w:val="004A60BD"/>
    <w:rsid w:val="004A629D"/>
    <w:rsid w:val="004A6701"/>
    <w:rsid w:val="004A6AB6"/>
    <w:rsid w:val="004A6F06"/>
    <w:rsid w:val="004B0C98"/>
    <w:rsid w:val="004B2351"/>
    <w:rsid w:val="004B5230"/>
    <w:rsid w:val="004B5F30"/>
    <w:rsid w:val="004B63E5"/>
    <w:rsid w:val="004B6A92"/>
    <w:rsid w:val="004B7C5F"/>
    <w:rsid w:val="004C009E"/>
    <w:rsid w:val="004C1C4B"/>
    <w:rsid w:val="004C485B"/>
    <w:rsid w:val="004C4B30"/>
    <w:rsid w:val="004C5E29"/>
    <w:rsid w:val="004D047A"/>
    <w:rsid w:val="004D05BC"/>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0958"/>
    <w:rsid w:val="004F10E0"/>
    <w:rsid w:val="004F3D3C"/>
    <w:rsid w:val="004F4963"/>
    <w:rsid w:val="004F57E8"/>
    <w:rsid w:val="004F5B37"/>
    <w:rsid w:val="004F5F13"/>
    <w:rsid w:val="004F6F2C"/>
    <w:rsid w:val="004F75CF"/>
    <w:rsid w:val="004F7C92"/>
    <w:rsid w:val="004F7CF9"/>
    <w:rsid w:val="0050273F"/>
    <w:rsid w:val="0050326B"/>
    <w:rsid w:val="00503485"/>
    <w:rsid w:val="00505428"/>
    <w:rsid w:val="005113C7"/>
    <w:rsid w:val="00511BBB"/>
    <w:rsid w:val="00515E39"/>
    <w:rsid w:val="00517D03"/>
    <w:rsid w:val="00517E8A"/>
    <w:rsid w:val="00520339"/>
    <w:rsid w:val="00521001"/>
    <w:rsid w:val="005216AC"/>
    <w:rsid w:val="00522178"/>
    <w:rsid w:val="00523D59"/>
    <w:rsid w:val="00527036"/>
    <w:rsid w:val="00527343"/>
    <w:rsid w:val="00527EE9"/>
    <w:rsid w:val="005301AB"/>
    <w:rsid w:val="0053089A"/>
    <w:rsid w:val="005323AC"/>
    <w:rsid w:val="00532659"/>
    <w:rsid w:val="00533129"/>
    <w:rsid w:val="00533E90"/>
    <w:rsid w:val="00534AA5"/>
    <w:rsid w:val="00536490"/>
    <w:rsid w:val="0053689E"/>
    <w:rsid w:val="0053751B"/>
    <w:rsid w:val="00537956"/>
    <w:rsid w:val="00540974"/>
    <w:rsid w:val="00540CDC"/>
    <w:rsid w:val="00541F0C"/>
    <w:rsid w:val="00542394"/>
    <w:rsid w:val="005434FF"/>
    <w:rsid w:val="00544F4C"/>
    <w:rsid w:val="00547B99"/>
    <w:rsid w:val="00550019"/>
    <w:rsid w:val="005514E8"/>
    <w:rsid w:val="00552376"/>
    <w:rsid w:val="005546AB"/>
    <w:rsid w:val="00554B14"/>
    <w:rsid w:val="00554E15"/>
    <w:rsid w:val="00555426"/>
    <w:rsid w:val="0055689B"/>
    <w:rsid w:val="0055697F"/>
    <w:rsid w:val="00556E66"/>
    <w:rsid w:val="005577B7"/>
    <w:rsid w:val="00560BBA"/>
    <w:rsid w:val="00561B4B"/>
    <w:rsid w:val="00562B36"/>
    <w:rsid w:val="00562EF4"/>
    <w:rsid w:val="00563105"/>
    <w:rsid w:val="00563B46"/>
    <w:rsid w:val="00563B50"/>
    <w:rsid w:val="00563FED"/>
    <w:rsid w:val="0056690F"/>
    <w:rsid w:val="005669B3"/>
    <w:rsid w:val="0056761A"/>
    <w:rsid w:val="00567A05"/>
    <w:rsid w:val="00570A04"/>
    <w:rsid w:val="00574607"/>
    <w:rsid w:val="005773F9"/>
    <w:rsid w:val="00580F54"/>
    <w:rsid w:val="005834AF"/>
    <w:rsid w:val="005836B9"/>
    <w:rsid w:val="00583908"/>
    <w:rsid w:val="005843BB"/>
    <w:rsid w:val="005845F2"/>
    <w:rsid w:val="00585723"/>
    <w:rsid w:val="00585EFB"/>
    <w:rsid w:val="00585F01"/>
    <w:rsid w:val="00590042"/>
    <w:rsid w:val="00590EFC"/>
    <w:rsid w:val="0059255D"/>
    <w:rsid w:val="00592A10"/>
    <w:rsid w:val="00592E7C"/>
    <w:rsid w:val="00593048"/>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A7895"/>
    <w:rsid w:val="005B4295"/>
    <w:rsid w:val="005B48E5"/>
    <w:rsid w:val="005B4B64"/>
    <w:rsid w:val="005B6BED"/>
    <w:rsid w:val="005C18BB"/>
    <w:rsid w:val="005C1E38"/>
    <w:rsid w:val="005C23BF"/>
    <w:rsid w:val="005C489F"/>
    <w:rsid w:val="005C58F1"/>
    <w:rsid w:val="005C68E6"/>
    <w:rsid w:val="005C6FDB"/>
    <w:rsid w:val="005C7138"/>
    <w:rsid w:val="005C799E"/>
    <w:rsid w:val="005C7DC0"/>
    <w:rsid w:val="005D06F2"/>
    <w:rsid w:val="005D07E4"/>
    <w:rsid w:val="005D3687"/>
    <w:rsid w:val="005D37C5"/>
    <w:rsid w:val="005D3D1C"/>
    <w:rsid w:val="005D5AF5"/>
    <w:rsid w:val="005D5E1C"/>
    <w:rsid w:val="005D65D9"/>
    <w:rsid w:val="005D7714"/>
    <w:rsid w:val="005E142C"/>
    <w:rsid w:val="005E28DA"/>
    <w:rsid w:val="005E2BCF"/>
    <w:rsid w:val="005E2F93"/>
    <w:rsid w:val="005E481A"/>
    <w:rsid w:val="005E4896"/>
    <w:rsid w:val="005E53E0"/>
    <w:rsid w:val="005E6063"/>
    <w:rsid w:val="005E63DC"/>
    <w:rsid w:val="005E71EB"/>
    <w:rsid w:val="005F02BB"/>
    <w:rsid w:val="005F0934"/>
    <w:rsid w:val="005F0B1B"/>
    <w:rsid w:val="005F1ECA"/>
    <w:rsid w:val="005F3859"/>
    <w:rsid w:val="005F4537"/>
    <w:rsid w:val="005F6EDF"/>
    <w:rsid w:val="00600D6A"/>
    <w:rsid w:val="0060143F"/>
    <w:rsid w:val="00603E00"/>
    <w:rsid w:val="00606149"/>
    <w:rsid w:val="00606B27"/>
    <w:rsid w:val="006070A3"/>
    <w:rsid w:val="00610F7B"/>
    <w:rsid w:val="0061135A"/>
    <w:rsid w:val="00611B7C"/>
    <w:rsid w:val="0061269F"/>
    <w:rsid w:val="00612D80"/>
    <w:rsid w:val="00615A31"/>
    <w:rsid w:val="00615C43"/>
    <w:rsid w:val="00615E00"/>
    <w:rsid w:val="00616F3C"/>
    <w:rsid w:val="00617104"/>
    <w:rsid w:val="00620763"/>
    <w:rsid w:val="00622AA9"/>
    <w:rsid w:val="00622E24"/>
    <w:rsid w:val="0062407D"/>
    <w:rsid w:val="00624653"/>
    <w:rsid w:val="00625938"/>
    <w:rsid w:val="00626752"/>
    <w:rsid w:val="006272FB"/>
    <w:rsid w:val="0062792A"/>
    <w:rsid w:val="00627B76"/>
    <w:rsid w:val="00627B7D"/>
    <w:rsid w:val="006304A7"/>
    <w:rsid w:val="00631391"/>
    <w:rsid w:val="0063280A"/>
    <w:rsid w:val="00632B07"/>
    <w:rsid w:val="00632C23"/>
    <w:rsid w:val="00632F41"/>
    <w:rsid w:val="00633850"/>
    <w:rsid w:val="00633BBD"/>
    <w:rsid w:val="00636403"/>
    <w:rsid w:val="006367EE"/>
    <w:rsid w:val="00637544"/>
    <w:rsid w:val="00644B6E"/>
    <w:rsid w:val="00645623"/>
    <w:rsid w:val="006468E8"/>
    <w:rsid w:val="0064713F"/>
    <w:rsid w:val="00647F7B"/>
    <w:rsid w:val="006500F7"/>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4350"/>
    <w:rsid w:val="0066557A"/>
    <w:rsid w:val="00666793"/>
    <w:rsid w:val="0066752C"/>
    <w:rsid w:val="00667625"/>
    <w:rsid w:val="00670176"/>
    <w:rsid w:val="00670205"/>
    <w:rsid w:val="006709C7"/>
    <w:rsid w:val="00670A6B"/>
    <w:rsid w:val="00673E6B"/>
    <w:rsid w:val="00674AFB"/>
    <w:rsid w:val="0067570D"/>
    <w:rsid w:val="00676D80"/>
    <w:rsid w:val="006810E0"/>
    <w:rsid w:val="00681E01"/>
    <w:rsid w:val="00682A4B"/>
    <w:rsid w:val="00683CDC"/>
    <w:rsid w:val="00685B7C"/>
    <w:rsid w:val="006868F1"/>
    <w:rsid w:val="00687290"/>
    <w:rsid w:val="00687695"/>
    <w:rsid w:val="006876EC"/>
    <w:rsid w:val="00687974"/>
    <w:rsid w:val="0069061E"/>
    <w:rsid w:val="00691B97"/>
    <w:rsid w:val="00692DF9"/>
    <w:rsid w:val="00692EDC"/>
    <w:rsid w:val="006934F1"/>
    <w:rsid w:val="00693E6D"/>
    <w:rsid w:val="00694082"/>
    <w:rsid w:val="00694348"/>
    <w:rsid w:val="006943E3"/>
    <w:rsid w:val="0069462B"/>
    <w:rsid w:val="0069688C"/>
    <w:rsid w:val="00697668"/>
    <w:rsid w:val="006976F9"/>
    <w:rsid w:val="006A28A2"/>
    <w:rsid w:val="006A305F"/>
    <w:rsid w:val="006A3305"/>
    <w:rsid w:val="006A3621"/>
    <w:rsid w:val="006A3F7F"/>
    <w:rsid w:val="006A4A5A"/>
    <w:rsid w:val="006A59F7"/>
    <w:rsid w:val="006B0C89"/>
    <w:rsid w:val="006B3F08"/>
    <w:rsid w:val="006B43F2"/>
    <w:rsid w:val="006B4440"/>
    <w:rsid w:val="006B46CD"/>
    <w:rsid w:val="006B4FBB"/>
    <w:rsid w:val="006B5412"/>
    <w:rsid w:val="006B7D80"/>
    <w:rsid w:val="006B7E45"/>
    <w:rsid w:val="006C0240"/>
    <w:rsid w:val="006C042A"/>
    <w:rsid w:val="006C32B1"/>
    <w:rsid w:val="006C32D7"/>
    <w:rsid w:val="006C33CB"/>
    <w:rsid w:val="006C4030"/>
    <w:rsid w:val="006C4B6B"/>
    <w:rsid w:val="006C52D9"/>
    <w:rsid w:val="006C55D8"/>
    <w:rsid w:val="006C63E4"/>
    <w:rsid w:val="006C6DDE"/>
    <w:rsid w:val="006D630C"/>
    <w:rsid w:val="006D77AB"/>
    <w:rsid w:val="006E09F7"/>
    <w:rsid w:val="006E25E8"/>
    <w:rsid w:val="006E3415"/>
    <w:rsid w:val="006E349D"/>
    <w:rsid w:val="006E5C2B"/>
    <w:rsid w:val="006E7435"/>
    <w:rsid w:val="006F166E"/>
    <w:rsid w:val="006F2267"/>
    <w:rsid w:val="006F2D30"/>
    <w:rsid w:val="006F326D"/>
    <w:rsid w:val="006F53B0"/>
    <w:rsid w:val="006F6DF3"/>
    <w:rsid w:val="006F7A87"/>
    <w:rsid w:val="007005DF"/>
    <w:rsid w:val="0070150B"/>
    <w:rsid w:val="00701F3D"/>
    <w:rsid w:val="00701FC4"/>
    <w:rsid w:val="00702D79"/>
    <w:rsid w:val="00703132"/>
    <w:rsid w:val="00704769"/>
    <w:rsid w:val="007057E4"/>
    <w:rsid w:val="0070703A"/>
    <w:rsid w:val="00707281"/>
    <w:rsid w:val="00710DC5"/>
    <w:rsid w:val="00711CE2"/>
    <w:rsid w:val="00712338"/>
    <w:rsid w:val="007140FB"/>
    <w:rsid w:val="00716A25"/>
    <w:rsid w:val="00720384"/>
    <w:rsid w:val="00722DA7"/>
    <w:rsid w:val="00723157"/>
    <w:rsid w:val="00723DBB"/>
    <w:rsid w:val="00723F16"/>
    <w:rsid w:val="007242DE"/>
    <w:rsid w:val="00724947"/>
    <w:rsid w:val="0072604F"/>
    <w:rsid w:val="00726536"/>
    <w:rsid w:val="007276F9"/>
    <w:rsid w:val="007304DE"/>
    <w:rsid w:val="00730560"/>
    <w:rsid w:val="00730FB0"/>
    <w:rsid w:val="007317A6"/>
    <w:rsid w:val="00731E14"/>
    <w:rsid w:val="007328FA"/>
    <w:rsid w:val="00734385"/>
    <w:rsid w:val="007347C8"/>
    <w:rsid w:val="00735E6A"/>
    <w:rsid w:val="00737EE5"/>
    <w:rsid w:val="00741AF7"/>
    <w:rsid w:val="00742CBE"/>
    <w:rsid w:val="00743EAC"/>
    <w:rsid w:val="00744148"/>
    <w:rsid w:val="007475ED"/>
    <w:rsid w:val="00747CE8"/>
    <w:rsid w:val="00750B3D"/>
    <w:rsid w:val="00750E80"/>
    <w:rsid w:val="00750F12"/>
    <w:rsid w:val="007510F6"/>
    <w:rsid w:val="00752D91"/>
    <w:rsid w:val="00753AE1"/>
    <w:rsid w:val="007545C9"/>
    <w:rsid w:val="0075703F"/>
    <w:rsid w:val="0075762D"/>
    <w:rsid w:val="007612A6"/>
    <w:rsid w:val="00762162"/>
    <w:rsid w:val="00762CB8"/>
    <w:rsid w:val="00764F22"/>
    <w:rsid w:val="007656E2"/>
    <w:rsid w:val="007706BE"/>
    <w:rsid w:val="00770854"/>
    <w:rsid w:val="00770CDB"/>
    <w:rsid w:val="00771351"/>
    <w:rsid w:val="007742B7"/>
    <w:rsid w:val="00774DBC"/>
    <w:rsid w:val="00782319"/>
    <w:rsid w:val="00783534"/>
    <w:rsid w:val="00785158"/>
    <w:rsid w:val="00787A76"/>
    <w:rsid w:val="00787A90"/>
    <w:rsid w:val="0079038D"/>
    <w:rsid w:val="0079066D"/>
    <w:rsid w:val="00790730"/>
    <w:rsid w:val="00791272"/>
    <w:rsid w:val="0079140B"/>
    <w:rsid w:val="00792212"/>
    <w:rsid w:val="00792F1C"/>
    <w:rsid w:val="007939F3"/>
    <w:rsid w:val="00795EC8"/>
    <w:rsid w:val="007969CF"/>
    <w:rsid w:val="0079738C"/>
    <w:rsid w:val="007A1170"/>
    <w:rsid w:val="007A21D1"/>
    <w:rsid w:val="007A4D2D"/>
    <w:rsid w:val="007A5A0C"/>
    <w:rsid w:val="007B2E2F"/>
    <w:rsid w:val="007B372D"/>
    <w:rsid w:val="007B4086"/>
    <w:rsid w:val="007B421C"/>
    <w:rsid w:val="007B4390"/>
    <w:rsid w:val="007B4602"/>
    <w:rsid w:val="007B5159"/>
    <w:rsid w:val="007B5E7C"/>
    <w:rsid w:val="007B6A4B"/>
    <w:rsid w:val="007B6B91"/>
    <w:rsid w:val="007B702C"/>
    <w:rsid w:val="007B7AD1"/>
    <w:rsid w:val="007C0213"/>
    <w:rsid w:val="007C0845"/>
    <w:rsid w:val="007C16D2"/>
    <w:rsid w:val="007C17A8"/>
    <w:rsid w:val="007C2F05"/>
    <w:rsid w:val="007C39CE"/>
    <w:rsid w:val="007C5285"/>
    <w:rsid w:val="007C59B6"/>
    <w:rsid w:val="007C63BF"/>
    <w:rsid w:val="007C6AB4"/>
    <w:rsid w:val="007C7126"/>
    <w:rsid w:val="007C7751"/>
    <w:rsid w:val="007C7771"/>
    <w:rsid w:val="007D19BE"/>
    <w:rsid w:val="007D346C"/>
    <w:rsid w:val="007D44A7"/>
    <w:rsid w:val="007D6F04"/>
    <w:rsid w:val="007D7785"/>
    <w:rsid w:val="007D7E9C"/>
    <w:rsid w:val="007E1BC8"/>
    <w:rsid w:val="007E1F0A"/>
    <w:rsid w:val="007E3062"/>
    <w:rsid w:val="007E3C64"/>
    <w:rsid w:val="007E51D6"/>
    <w:rsid w:val="007E5A99"/>
    <w:rsid w:val="007E6A61"/>
    <w:rsid w:val="007E7DC1"/>
    <w:rsid w:val="007F0664"/>
    <w:rsid w:val="007F174A"/>
    <w:rsid w:val="007F1B7E"/>
    <w:rsid w:val="00801C80"/>
    <w:rsid w:val="00803284"/>
    <w:rsid w:val="008045FB"/>
    <w:rsid w:val="008048D1"/>
    <w:rsid w:val="00804A9E"/>
    <w:rsid w:val="00805091"/>
    <w:rsid w:val="00805F17"/>
    <w:rsid w:val="00806642"/>
    <w:rsid w:val="00810114"/>
    <w:rsid w:val="00811E78"/>
    <w:rsid w:val="00811F87"/>
    <w:rsid w:val="00812CE8"/>
    <w:rsid w:val="00812F97"/>
    <w:rsid w:val="00812FA4"/>
    <w:rsid w:val="008149F6"/>
    <w:rsid w:val="00815698"/>
    <w:rsid w:val="0081588A"/>
    <w:rsid w:val="00817450"/>
    <w:rsid w:val="00820EBF"/>
    <w:rsid w:val="00821056"/>
    <w:rsid w:val="00821E64"/>
    <w:rsid w:val="00822410"/>
    <w:rsid w:val="00822D63"/>
    <w:rsid w:val="0082324B"/>
    <w:rsid w:val="008237F6"/>
    <w:rsid w:val="00824CAE"/>
    <w:rsid w:val="00826A13"/>
    <w:rsid w:val="00827409"/>
    <w:rsid w:val="00827FDC"/>
    <w:rsid w:val="0083049F"/>
    <w:rsid w:val="00832F81"/>
    <w:rsid w:val="00832FD5"/>
    <w:rsid w:val="00833F8D"/>
    <w:rsid w:val="0083668F"/>
    <w:rsid w:val="008369B1"/>
    <w:rsid w:val="00836C6D"/>
    <w:rsid w:val="008400BD"/>
    <w:rsid w:val="00840566"/>
    <w:rsid w:val="00840711"/>
    <w:rsid w:val="00840780"/>
    <w:rsid w:val="00842EE7"/>
    <w:rsid w:val="0084352F"/>
    <w:rsid w:val="00843752"/>
    <w:rsid w:val="00843B83"/>
    <w:rsid w:val="0084500A"/>
    <w:rsid w:val="008456B3"/>
    <w:rsid w:val="008458C4"/>
    <w:rsid w:val="00845D38"/>
    <w:rsid w:val="00846BC6"/>
    <w:rsid w:val="00852219"/>
    <w:rsid w:val="008527CA"/>
    <w:rsid w:val="00852849"/>
    <w:rsid w:val="008530CC"/>
    <w:rsid w:val="00857C86"/>
    <w:rsid w:val="0086173D"/>
    <w:rsid w:val="00862D0A"/>
    <w:rsid w:val="00863F1E"/>
    <w:rsid w:val="00865E3B"/>
    <w:rsid w:val="00865F25"/>
    <w:rsid w:val="00867C48"/>
    <w:rsid w:val="008700D0"/>
    <w:rsid w:val="0087290E"/>
    <w:rsid w:val="00876028"/>
    <w:rsid w:val="008770E1"/>
    <w:rsid w:val="00877A05"/>
    <w:rsid w:val="00877F1D"/>
    <w:rsid w:val="00880069"/>
    <w:rsid w:val="00880C90"/>
    <w:rsid w:val="00881138"/>
    <w:rsid w:val="00884BE3"/>
    <w:rsid w:val="0088627F"/>
    <w:rsid w:val="0088718A"/>
    <w:rsid w:val="00887458"/>
    <w:rsid w:val="00891A91"/>
    <w:rsid w:val="00891CCA"/>
    <w:rsid w:val="00892191"/>
    <w:rsid w:val="00895EED"/>
    <w:rsid w:val="008A115B"/>
    <w:rsid w:val="008A14AF"/>
    <w:rsid w:val="008A1D50"/>
    <w:rsid w:val="008A23F4"/>
    <w:rsid w:val="008A46FE"/>
    <w:rsid w:val="008A58C7"/>
    <w:rsid w:val="008A5C73"/>
    <w:rsid w:val="008A64BE"/>
    <w:rsid w:val="008A736E"/>
    <w:rsid w:val="008B1FD5"/>
    <w:rsid w:val="008B4363"/>
    <w:rsid w:val="008B4FBD"/>
    <w:rsid w:val="008B5203"/>
    <w:rsid w:val="008B5FAB"/>
    <w:rsid w:val="008B6029"/>
    <w:rsid w:val="008B65BB"/>
    <w:rsid w:val="008B69B1"/>
    <w:rsid w:val="008B7004"/>
    <w:rsid w:val="008B7411"/>
    <w:rsid w:val="008B7DA1"/>
    <w:rsid w:val="008C0E4F"/>
    <w:rsid w:val="008C127F"/>
    <w:rsid w:val="008C201E"/>
    <w:rsid w:val="008C21CF"/>
    <w:rsid w:val="008C4CFD"/>
    <w:rsid w:val="008C4E2E"/>
    <w:rsid w:val="008C65B6"/>
    <w:rsid w:val="008C65F4"/>
    <w:rsid w:val="008D0E90"/>
    <w:rsid w:val="008D1D7D"/>
    <w:rsid w:val="008D2147"/>
    <w:rsid w:val="008D2910"/>
    <w:rsid w:val="008D2B6F"/>
    <w:rsid w:val="008D371F"/>
    <w:rsid w:val="008D5ECF"/>
    <w:rsid w:val="008D6C22"/>
    <w:rsid w:val="008D7F84"/>
    <w:rsid w:val="008E1326"/>
    <w:rsid w:val="008E2410"/>
    <w:rsid w:val="008E36AA"/>
    <w:rsid w:val="008E6382"/>
    <w:rsid w:val="008E67F0"/>
    <w:rsid w:val="008E76A7"/>
    <w:rsid w:val="008E7F23"/>
    <w:rsid w:val="008F01BC"/>
    <w:rsid w:val="008F02C1"/>
    <w:rsid w:val="008F0335"/>
    <w:rsid w:val="008F06CD"/>
    <w:rsid w:val="008F14AF"/>
    <w:rsid w:val="008F14B9"/>
    <w:rsid w:val="008F4401"/>
    <w:rsid w:val="008F5F40"/>
    <w:rsid w:val="008F5F75"/>
    <w:rsid w:val="008F657F"/>
    <w:rsid w:val="008F6C61"/>
    <w:rsid w:val="00901F83"/>
    <w:rsid w:val="00902F35"/>
    <w:rsid w:val="00903DD6"/>
    <w:rsid w:val="00904D37"/>
    <w:rsid w:val="00910373"/>
    <w:rsid w:val="00910808"/>
    <w:rsid w:val="00910827"/>
    <w:rsid w:val="00910B7B"/>
    <w:rsid w:val="00911A6A"/>
    <w:rsid w:val="00911FFB"/>
    <w:rsid w:val="009135F5"/>
    <w:rsid w:val="00913DE7"/>
    <w:rsid w:val="0091448F"/>
    <w:rsid w:val="009175F7"/>
    <w:rsid w:val="00920172"/>
    <w:rsid w:val="009205CA"/>
    <w:rsid w:val="00920BDB"/>
    <w:rsid w:val="00921547"/>
    <w:rsid w:val="0092165D"/>
    <w:rsid w:val="00921AD7"/>
    <w:rsid w:val="009235A1"/>
    <w:rsid w:val="00923BE8"/>
    <w:rsid w:val="009244D3"/>
    <w:rsid w:val="0092476E"/>
    <w:rsid w:val="00924BFF"/>
    <w:rsid w:val="00930C3A"/>
    <w:rsid w:val="00931521"/>
    <w:rsid w:val="00931A94"/>
    <w:rsid w:val="00932D93"/>
    <w:rsid w:val="0093429F"/>
    <w:rsid w:val="00934474"/>
    <w:rsid w:val="0093545B"/>
    <w:rsid w:val="009357A8"/>
    <w:rsid w:val="0093600E"/>
    <w:rsid w:val="009369F8"/>
    <w:rsid w:val="00937989"/>
    <w:rsid w:val="00937D51"/>
    <w:rsid w:val="00937FFD"/>
    <w:rsid w:val="00940033"/>
    <w:rsid w:val="00940FEB"/>
    <w:rsid w:val="009413F6"/>
    <w:rsid w:val="00941F93"/>
    <w:rsid w:val="0094230B"/>
    <w:rsid w:val="00943676"/>
    <w:rsid w:val="009442D9"/>
    <w:rsid w:val="009444FB"/>
    <w:rsid w:val="00944569"/>
    <w:rsid w:val="00944C1D"/>
    <w:rsid w:val="00946897"/>
    <w:rsid w:val="00947A71"/>
    <w:rsid w:val="0095016D"/>
    <w:rsid w:val="0095096E"/>
    <w:rsid w:val="009510B5"/>
    <w:rsid w:val="009512ED"/>
    <w:rsid w:val="00951880"/>
    <w:rsid w:val="0095231D"/>
    <w:rsid w:val="00956311"/>
    <w:rsid w:val="009613E2"/>
    <w:rsid w:val="0096370B"/>
    <w:rsid w:val="00963F72"/>
    <w:rsid w:val="00964788"/>
    <w:rsid w:val="009648AE"/>
    <w:rsid w:val="00964A1F"/>
    <w:rsid w:val="009652C4"/>
    <w:rsid w:val="009653CD"/>
    <w:rsid w:val="00967011"/>
    <w:rsid w:val="00967132"/>
    <w:rsid w:val="00967DEB"/>
    <w:rsid w:val="00970F3A"/>
    <w:rsid w:val="00972A8A"/>
    <w:rsid w:val="00972E2D"/>
    <w:rsid w:val="00974550"/>
    <w:rsid w:val="0097475D"/>
    <w:rsid w:val="00975E3D"/>
    <w:rsid w:val="00976CAE"/>
    <w:rsid w:val="00977E29"/>
    <w:rsid w:val="00980C1A"/>
    <w:rsid w:val="009820ED"/>
    <w:rsid w:val="00983C93"/>
    <w:rsid w:val="009848E6"/>
    <w:rsid w:val="00985E2D"/>
    <w:rsid w:val="009860DB"/>
    <w:rsid w:val="00987631"/>
    <w:rsid w:val="00987AC6"/>
    <w:rsid w:val="009901CA"/>
    <w:rsid w:val="0099030F"/>
    <w:rsid w:val="00991AA8"/>
    <w:rsid w:val="009927F3"/>
    <w:rsid w:val="00993476"/>
    <w:rsid w:val="00994027"/>
    <w:rsid w:val="00995AB2"/>
    <w:rsid w:val="00995F52"/>
    <w:rsid w:val="009969CD"/>
    <w:rsid w:val="00996C00"/>
    <w:rsid w:val="00997487"/>
    <w:rsid w:val="009A0E43"/>
    <w:rsid w:val="009A1936"/>
    <w:rsid w:val="009A2F3A"/>
    <w:rsid w:val="009A39C5"/>
    <w:rsid w:val="009A3A3B"/>
    <w:rsid w:val="009A4EA9"/>
    <w:rsid w:val="009A7022"/>
    <w:rsid w:val="009A73BF"/>
    <w:rsid w:val="009B099F"/>
    <w:rsid w:val="009B1350"/>
    <w:rsid w:val="009B2C02"/>
    <w:rsid w:val="009B3788"/>
    <w:rsid w:val="009B3C0A"/>
    <w:rsid w:val="009B3C31"/>
    <w:rsid w:val="009B5EB1"/>
    <w:rsid w:val="009B67E2"/>
    <w:rsid w:val="009C05FD"/>
    <w:rsid w:val="009C07AA"/>
    <w:rsid w:val="009C1CD6"/>
    <w:rsid w:val="009C26FE"/>
    <w:rsid w:val="009C2FBD"/>
    <w:rsid w:val="009C3596"/>
    <w:rsid w:val="009C65C0"/>
    <w:rsid w:val="009C6E43"/>
    <w:rsid w:val="009C75BC"/>
    <w:rsid w:val="009C7FC4"/>
    <w:rsid w:val="009D05C5"/>
    <w:rsid w:val="009D1EEC"/>
    <w:rsid w:val="009D3196"/>
    <w:rsid w:val="009D4299"/>
    <w:rsid w:val="009D56D8"/>
    <w:rsid w:val="009D6F12"/>
    <w:rsid w:val="009E0A55"/>
    <w:rsid w:val="009E0FC6"/>
    <w:rsid w:val="009E1F91"/>
    <w:rsid w:val="009E219F"/>
    <w:rsid w:val="009E3AE6"/>
    <w:rsid w:val="009E50F7"/>
    <w:rsid w:val="009E5331"/>
    <w:rsid w:val="009E6603"/>
    <w:rsid w:val="009F0540"/>
    <w:rsid w:val="009F064A"/>
    <w:rsid w:val="009F2BF5"/>
    <w:rsid w:val="009F3904"/>
    <w:rsid w:val="009F3FBA"/>
    <w:rsid w:val="009F4197"/>
    <w:rsid w:val="009F41C1"/>
    <w:rsid w:val="009F4ED6"/>
    <w:rsid w:val="009F5A16"/>
    <w:rsid w:val="009F66C9"/>
    <w:rsid w:val="009F6CAA"/>
    <w:rsid w:val="009F7D7C"/>
    <w:rsid w:val="00A00D63"/>
    <w:rsid w:val="00A013C6"/>
    <w:rsid w:val="00A026F0"/>
    <w:rsid w:val="00A02808"/>
    <w:rsid w:val="00A02F21"/>
    <w:rsid w:val="00A06336"/>
    <w:rsid w:val="00A06EF8"/>
    <w:rsid w:val="00A07503"/>
    <w:rsid w:val="00A111A0"/>
    <w:rsid w:val="00A138C2"/>
    <w:rsid w:val="00A1566C"/>
    <w:rsid w:val="00A16C72"/>
    <w:rsid w:val="00A16E26"/>
    <w:rsid w:val="00A20853"/>
    <w:rsid w:val="00A20A4C"/>
    <w:rsid w:val="00A20DD7"/>
    <w:rsid w:val="00A21EBA"/>
    <w:rsid w:val="00A21F91"/>
    <w:rsid w:val="00A2200A"/>
    <w:rsid w:val="00A228C3"/>
    <w:rsid w:val="00A22CCC"/>
    <w:rsid w:val="00A22D17"/>
    <w:rsid w:val="00A24A10"/>
    <w:rsid w:val="00A24DC0"/>
    <w:rsid w:val="00A278EB"/>
    <w:rsid w:val="00A27B4D"/>
    <w:rsid w:val="00A3037D"/>
    <w:rsid w:val="00A31242"/>
    <w:rsid w:val="00A316C7"/>
    <w:rsid w:val="00A32091"/>
    <w:rsid w:val="00A33FF3"/>
    <w:rsid w:val="00A34673"/>
    <w:rsid w:val="00A348BC"/>
    <w:rsid w:val="00A358D6"/>
    <w:rsid w:val="00A371F7"/>
    <w:rsid w:val="00A37C90"/>
    <w:rsid w:val="00A403BC"/>
    <w:rsid w:val="00A4239D"/>
    <w:rsid w:val="00A42504"/>
    <w:rsid w:val="00A42A07"/>
    <w:rsid w:val="00A42ED0"/>
    <w:rsid w:val="00A43067"/>
    <w:rsid w:val="00A43C4E"/>
    <w:rsid w:val="00A43DB2"/>
    <w:rsid w:val="00A443CC"/>
    <w:rsid w:val="00A44548"/>
    <w:rsid w:val="00A4545F"/>
    <w:rsid w:val="00A474D0"/>
    <w:rsid w:val="00A47E23"/>
    <w:rsid w:val="00A50D5B"/>
    <w:rsid w:val="00A52641"/>
    <w:rsid w:val="00A5311E"/>
    <w:rsid w:val="00A53686"/>
    <w:rsid w:val="00A55267"/>
    <w:rsid w:val="00A5699A"/>
    <w:rsid w:val="00A574EF"/>
    <w:rsid w:val="00A627D4"/>
    <w:rsid w:val="00A62954"/>
    <w:rsid w:val="00A642D3"/>
    <w:rsid w:val="00A65996"/>
    <w:rsid w:val="00A66077"/>
    <w:rsid w:val="00A667A7"/>
    <w:rsid w:val="00A672D5"/>
    <w:rsid w:val="00A6770E"/>
    <w:rsid w:val="00A67EE9"/>
    <w:rsid w:val="00A7083F"/>
    <w:rsid w:val="00A70CA3"/>
    <w:rsid w:val="00A70D92"/>
    <w:rsid w:val="00A70FDA"/>
    <w:rsid w:val="00A712F7"/>
    <w:rsid w:val="00A719F5"/>
    <w:rsid w:val="00A725C9"/>
    <w:rsid w:val="00A735EB"/>
    <w:rsid w:val="00A73E2F"/>
    <w:rsid w:val="00A76C91"/>
    <w:rsid w:val="00A770B1"/>
    <w:rsid w:val="00A82AC4"/>
    <w:rsid w:val="00A82C79"/>
    <w:rsid w:val="00A8311B"/>
    <w:rsid w:val="00A8313D"/>
    <w:rsid w:val="00A83B15"/>
    <w:rsid w:val="00A83E7E"/>
    <w:rsid w:val="00A846FF"/>
    <w:rsid w:val="00A8506D"/>
    <w:rsid w:val="00A8524C"/>
    <w:rsid w:val="00A85391"/>
    <w:rsid w:val="00A85C67"/>
    <w:rsid w:val="00A8659D"/>
    <w:rsid w:val="00A908CB"/>
    <w:rsid w:val="00A923B8"/>
    <w:rsid w:val="00A92AC0"/>
    <w:rsid w:val="00A93AC0"/>
    <w:rsid w:val="00A95464"/>
    <w:rsid w:val="00AA063E"/>
    <w:rsid w:val="00AA06CD"/>
    <w:rsid w:val="00AA28D1"/>
    <w:rsid w:val="00AA35C5"/>
    <w:rsid w:val="00AA381F"/>
    <w:rsid w:val="00AA39EC"/>
    <w:rsid w:val="00AA68A1"/>
    <w:rsid w:val="00AB234E"/>
    <w:rsid w:val="00AB2890"/>
    <w:rsid w:val="00AB5F98"/>
    <w:rsid w:val="00AB62CD"/>
    <w:rsid w:val="00AB68B1"/>
    <w:rsid w:val="00AB6DE4"/>
    <w:rsid w:val="00AB6F87"/>
    <w:rsid w:val="00AC0757"/>
    <w:rsid w:val="00AC0B63"/>
    <w:rsid w:val="00AC13BD"/>
    <w:rsid w:val="00AC230B"/>
    <w:rsid w:val="00AC2669"/>
    <w:rsid w:val="00AC37C8"/>
    <w:rsid w:val="00AD0BC7"/>
    <w:rsid w:val="00AD2645"/>
    <w:rsid w:val="00AD2E6E"/>
    <w:rsid w:val="00AD47D7"/>
    <w:rsid w:val="00AD6553"/>
    <w:rsid w:val="00AE1D6E"/>
    <w:rsid w:val="00AE25E7"/>
    <w:rsid w:val="00AE2ABB"/>
    <w:rsid w:val="00AE2DAA"/>
    <w:rsid w:val="00AE2DB8"/>
    <w:rsid w:val="00AE36CA"/>
    <w:rsid w:val="00AE500B"/>
    <w:rsid w:val="00AE56CC"/>
    <w:rsid w:val="00AE5E46"/>
    <w:rsid w:val="00AE6E5A"/>
    <w:rsid w:val="00AE6F01"/>
    <w:rsid w:val="00AE7004"/>
    <w:rsid w:val="00AE744C"/>
    <w:rsid w:val="00AE76C3"/>
    <w:rsid w:val="00AF4448"/>
    <w:rsid w:val="00AF489C"/>
    <w:rsid w:val="00AF4E05"/>
    <w:rsid w:val="00AF50B4"/>
    <w:rsid w:val="00AF60D0"/>
    <w:rsid w:val="00AF7AC1"/>
    <w:rsid w:val="00AF7C48"/>
    <w:rsid w:val="00B01A16"/>
    <w:rsid w:val="00B029AB"/>
    <w:rsid w:val="00B02F4F"/>
    <w:rsid w:val="00B030AF"/>
    <w:rsid w:val="00B04225"/>
    <w:rsid w:val="00B04BD8"/>
    <w:rsid w:val="00B04C9F"/>
    <w:rsid w:val="00B06158"/>
    <w:rsid w:val="00B0654D"/>
    <w:rsid w:val="00B065BF"/>
    <w:rsid w:val="00B06E16"/>
    <w:rsid w:val="00B06EE1"/>
    <w:rsid w:val="00B11056"/>
    <w:rsid w:val="00B12412"/>
    <w:rsid w:val="00B126F2"/>
    <w:rsid w:val="00B128B6"/>
    <w:rsid w:val="00B1308A"/>
    <w:rsid w:val="00B1340D"/>
    <w:rsid w:val="00B16FD2"/>
    <w:rsid w:val="00B1702B"/>
    <w:rsid w:val="00B17286"/>
    <w:rsid w:val="00B20A96"/>
    <w:rsid w:val="00B20AE9"/>
    <w:rsid w:val="00B20F10"/>
    <w:rsid w:val="00B23DB2"/>
    <w:rsid w:val="00B241AF"/>
    <w:rsid w:val="00B30852"/>
    <w:rsid w:val="00B32391"/>
    <w:rsid w:val="00B33C61"/>
    <w:rsid w:val="00B346DC"/>
    <w:rsid w:val="00B34C3B"/>
    <w:rsid w:val="00B352D2"/>
    <w:rsid w:val="00B35536"/>
    <w:rsid w:val="00B357E8"/>
    <w:rsid w:val="00B35A0F"/>
    <w:rsid w:val="00B36BAE"/>
    <w:rsid w:val="00B36DF0"/>
    <w:rsid w:val="00B37607"/>
    <w:rsid w:val="00B41674"/>
    <w:rsid w:val="00B416B3"/>
    <w:rsid w:val="00B4174F"/>
    <w:rsid w:val="00B41DF2"/>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69C8"/>
    <w:rsid w:val="00B57101"/>
    <w:rsid w:val="00B57327"/>
    <w:rsid w:val="00B60259"/>
    <w:rsid w:val="00B6115A"/>
    <w:rsid w:val="00B61180"/>
    <w:rsid w:val="00B615CD"/>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1D0D"/>
    <w:rsid w:val="00B824CA"/>
    <w:rsid w:val="00B83212"/>
    <w:rsid w:val="00B8478F"/>
    <w:rsid w:val="00B86406"/>
    <w:rsid w:val="00B86C4B"/>
    <w:rsid w:val="00B871B6"/>
    <w:rsid w:val="00B875B6"/>
    <w:rsid w:val="00B93631"/>
    <w:rsid w:val="00B93845"/>
    <w:rsid w:val="00B94436"/>
    <w:rsid w:val="00B94FCA"/>
    <w:rsid w:val="00B96486"/>
    <w:rsid w:val="00B96ADB"/>
    <w:rsid w:val="00B975D9"/>
    <w:rsid w:val="00BA0450"/>
    <w:rsid w:val="00BA045A"/>
    <w:rsid w:val="00BA5A5C"/>
    <w:rsid w:val="00BA5E4E"/>
    <w:rsid w:val="00BA6FF1"/>
    <w:rsid w:val="00BB0B40"/>
    <w:rsid w:val="00BB0F9D"/>
    <w:rsid w:val="00BB11A5"/>
    <w:rsid w:val="00BB27C2"/>
    <w:rsid w:val="00BB287E"/>
    <w:rsid w:val="00BB3EA1"/>
    <w:rsid w:val="00BB42EE"/>
    <w:rsid w:val="00BC0C0F"/>
    <w:rsid w:val="00BC27C8"/>
    <w:rsid w:val="00BC3FC1"/>
    <w:rsid w:val="00BC49EE"/>
    <w:rsid w:val="00BC505C"/>
    <w:rsid w:val="00BC6C53"/>
    <w:rsid w:val="00BC73E1"/>
    <w:rsid w:val="00BD24D4"/>
    <w:rsid w:val="00BD26CD"/>
    <w:rsid w:val="00BD2CCB"/>
    <w:rsid w:val="00BD59CB"/>
    <w:rsid w:val="00BD5D16"/>
    <w:rsid w:val="00BD608E"/>
    <w:rsid w:val="00BD6E85"/>
    <w:rsid w:val="00BD783C"/>
    <w:rsid w:val="00BE00CD"/>
    <w:rsid w:val="00BE01FB"/>
    <w:rsid w:val="00BE04DA"/>
    <w:rsid w:val="00BE062D"/>
    <w:rsid w:val="00BE0E10"/>
    <w:rsid w:val="00BE0FF4"/>
    <w:rsid w:val="00BE1195"/>
    <w:rsid w:val="00BE1821"/>
    <w:rsid w:val="00BE1D94"/>
    <w:rsid w:val="00BE4077"/>
    <w:rsid w:val="00BE631D"/>
    <w:rsid w:val="00BE6339"/>
    <w:rsid w:val="00BE661A"/>
    <w:rsid w:val="00BE7B7F"/>
    <w:rsid w:val="00BF2A3A"/>
    <w:rsid w:val="00BF3B55"/>
    <w:rsid w:val="00BF4904"/>
    <w:rsid w:val="00BF520A"/>
    <w:rsid w:val="00BF53A3"/>
    <w:rsid w:val="00BF5F80"/>
    <w:rsid w:val="00BF702F"/>
    <w:rsid w:val="00BF7635"/>
    <w:rsid w:val="00BF7A5A"/>
    <w:rsid w:val="00C00601"/>
    <w:rsid w:val="00C008C6"/>
    <w:rsid w:val="00C02144"/>
    <w:rsid w:val="00C02C75"/>
    <w:rsid w:val="00C033FC"/>
    <w:rsid w:val="00C03B48"/>
    <w:rsid w:val="00C049A1"/>
    <w:rsid w:val="00C05618"/>
    <w:rsid w:val="00C056A6"/>
    <w:rsid w:val="00C06C76"/>
    <w:rsid w:val="00C07D9F"/>
    <w:rsid w:val="00C10063"/>
    <w:rsid w:val="00C10376"/>
    <w:rsid w:val="00C10723"/>
    <w:rsid w:val="00C10E85"/>
    <w:rsid w:val="00C11808"/>
    <w:rsid w:val="00C1463A"/>
    <w:rsid w:val="00C15AB8"/>
    <w:rsid w:val="00C167E3"/>
    <w:rsid w:val="00C16976"/>
    <w:rsid w:val="00C207C9"/>
    <w:rsid w:val="00C20C80"/>
    <w:rsid w:val="00C20EA5"/>
    <w:rsid w:val="00C21F52"/>
    <w:rsid w:val="00C22915"/>
    <w:rsid w:val="00C229FA"/>
    <w:rsid w:val="00C22E0F"/>
    <w:rsid w:val="00C23460"/>
    <w:rsid w:val="00C2560A"/>
    <w:rsid w:val="00C2586F"/>
    <w:rsid w:val="00C25CB5"/>
    <w:rsid w:val="00C26719"/>
    <w:rsid w:val="00C27B3F"/>
    <w:rsid w:val="00C31911"/>
    <w:rsid w:val="00C32775"/>
    <w:rsid w:val="00C339E1"/>
    <w:rsid w:val="00C33BAA"/>
    <w:rsid w:val="00C35B29"/>
    <w:rsid w:val="00C36255"/>
    <w:rsid w:val="00C36FD6"/>
    <w:rsid w:val="00C412D6"/>
    <w:rsid w:val="00C41484"/>
    <w:rsid w:val="00C428BE"/>
    <w:rsid w:val="00C431AC"/>
    <w:rsid w:val="00C43AE0"/>
    <w:rsid w:val="00C46734"/>
    <w:rsid w:val="00C467E6"/>
    <w:rsid w:val="00C46EC5"/>
    <w:rsid w:val="00C50DF1"/>
    <w:rsid w:val="00C50E3F"/>
    <w:rsid w:val="00C50EFD"/>
    <w:rsid w:val="00C519D4"/>
    <w:rsid w:val="00C529E4"/>
    <w:rsid w:val="00C52A3C"/>
    <w:rsid w:val="00C5340E"/>
    <w:rsid w:val="00C53A4F"/>
    <w:rsid w:val="00C53C93"/>
    <w:rsid w:val="00C55E9B"/>
    <w:rsid w:val="00C56978"/>
    <w:rsid w:val="00C57AC1"/>
    <w:rsid w:val="00C57DFD"/>
    <w:rsid w:val="00C6017B"/>
    <w:rsid w:val="00C604DC"/>
    <w:rsid w:val="00C60C4F"/>
    <w:rsid w:val="00C6130D"/>
    <w:rsid w:val="00C63783"/>
    <w:rsid w:val="00C65B49"/>
    <w:rsid w:val="00C661EE"/>
    <w:rsid w:val="00C710F7"/>
    <w:rsid w:val="00C73794"/>
    <w:rsid w:val="00C74A32"/>
    <w:rsid w:val="00C754D0"/>
    <w:rsid w:val="00C75D4B"/>
    <w:rsid w:val="00C75EB0"/>
    <w:rsid w:val="00C76DD0"/>
    <w:rsid w:val="00C80221"/>
    <w:rsid w:val="00C80612"/>
    <w:rsid w:val="00C80756"/>
    <w:rsid w:val="00C80DEC"/>
    <w:rsid w:val="00C86884"/>
    <w:rsid w:val="00C87108"/>
    <w:rsid w:val="00C87D63"/>
    <w:rsid w:val="00C9366C"/>
    <w:rsid w:val="00C94218"/>
    <w:rsid w:val="00C942D2"/>
    <w:rsid w:val="00C942E7"/>
    <w:rsid w:val="00C95549"/>
    <w:rsid w:val="00C95BBA"/>
    <w:rsid w:val="00C95F22"/>
    <w:rsid w:val="00C96232"/>
    <w:rsid w:val="00CA0163"/>
    <w:rsid w:val="00CA0996"/>
    <w:rsid w:val="00CA26B1"/>
    <w:rsid w:val="00CA44E3"/>
    <w:rsid w:val="00CA6A35"/>
    <w:rsid w:val="00CB0705"/>
    <w:rsid w:val="00CB19AF"/>
    <w:rsid w:val="00CB2C41"/>
    <w:rsid w:val="00CB30B5"/>
    <w:rsid w:val="00CB310C"/>
    <w:rsid w:val="00CB40EB"/>
    <w:rsid w:val="00CB5799"/>
    <w:rsid w:val="00CB5B28"/>
    <w:rsid w:val="00CB62BA"/>
    <w:rsid w:val="00CB6674"/>
    <w:rsid w:val="00CC0F35"/>
    <w:rsid w:val="00CC1799"/>
    <w:rsid w:val="00CC431F"/>
    <w:rsid w:val="00CC5DD7"/>
    <w:rsid w:val="00CC6700"/>
    <w:rsid w:val="00CC68CB"/>
    <w:rsid w:val="00CC6B83"/>
    <w:rsid w:val="00CC6F9A"/>
    <w:rsid w:val="00CD06D1"/>
    <w:rsid w:val="00CD0D23"/>
    <w:rsid w:val="00CD188D"/>
    <w:rsid w:val="00CD195C"/>
    <w:rsid w:val="00CD1FBD"/>
    <w:rsid w:val="00CD2627"/>
    <w:rsid w:val="00CD2709"/>
    <w:rsid w:val="00CD2A84"/>
    <w:rsid w:val="00CD2AA2"/>
    <w:rsid w:val="00CD50A8"/>
    <w:rsid w:val="00CD5AD1"/>
    <w:rsid w:val="00CD5CE8"/>
    <w:rsid w:val="00CD6D4A"/>
    <w:rsid w:val="00CE0328"/>
    <w:rsid w:val="00CE11C9"/>
    <w:rsid w:val="00CE2525"/>
    <w:rsid w:val="00CE25F1"/>
    <w:rsid w:val="00CE37BB"/>
    <w:rsid w:val="00CE3C25"/>
    <w:rsid w:val="00CE4C16"/>
    <w:rsid w:val="00CE736D"/>
    <w:rsid w:val="00CF2163"/>
    <w:rsid w:val="00CF24CA"/>
    <w:rsid w:val="00CF32DA"/>
    <w:rsid w:val="00CF4EDE"/>
    <w:rsid w:val="00CF529F"/>
    <w:rsid w:val="00CF5FF9"/>
    <w:rsid w:val="00CF6DCD"/>
    <w:rsid w:val="00D00395"/>
    <w:rsid w:val="00D03C01"/>
    <w:rsid w:val="00D04E35"/>
    <w:rsid w:val="00D054C9"/>
    <w:rsid w:val="00D066BC"/>
    <w:rsid w:val="00D06E24"/>
    <w:rsid w:val="00D072C7"/>
    <w:rsid w:val="00D07D6F"/>
    <w:rsid w:val="00D10625"/>
    <w:rsid w:val="00D11B2C"/>
    <w:rsid w:val="00D1428B"/>
    <w:rsid w:val="00D14A49"/>
    <w:rsid w:val="00D160AA"/>
    <w:rsid w:val="00D20EA1"/>
    <w:rsid w:val="00D21C61"/>
    <w:rsid w:val="00D22439"/>
    <w:rsid w:val="00D22D2F"/>
    <w:rsid w:val="00D23A7E"/>
    <w:rsid w:val="00D245A7"/>
    <w:rsid w:val="00D25AFE"/>
    <w:rsid w:val="00D27135"/>
    <w:rsid w:val="00D30D35"/>
    <w:rsid w:val="00D3114C"/>
    <w:rsid w:val="00D319DD"/>
    <w:rsid w:val="00D31A17"/>
    <w:rsid w:val="00D33389"/>
    <w:rsid w:val="00D35265"/>
    <w:rsid w:val="00D36D56"/>
    <w:rsid w:val="00D374E7"/>
    <w:rsid w:val="00D37C2E"/>
    <w:rsid w:val="00D41914"/>
    <w:rsid w:val="00D41D8F"/>
    <w:rsid w:val="00D4288F"/>
    <w:rsid w:val="00D42F0B"/>
    <w:rsid w:val="00D43DBE"/>
    <w:rsid w:val="00D46A1C"/>
    <w:rsid w:val="00D47A8F"/>
    <w:rsid w:val="00D52AB1"/>
    <w:rsid w:val="00D532B1"/>
    <w:rsid w:val="00D55685"/>
    <w:rsid w:val="00D568D6"/>
    <w:rsid w:val="00D56954"/>
    <w:rsid w:val="00D60F88"/>
    <w:rsid w:val="00D61407"/>
    <w:rsid w:val="00D648A8"/>
    <w:rsid w:val="00D6498F"/>
    <w:rsid w:val="00D649DA"/>
    <w:rsid w:val="00D654CA"/>
    <w:rsid w:val="00D65598"/>
    <w:rsid w:val="00D671CB"/>
    <w:rsid w:val="00D67713"/>
    <w:rsid w:val="00D7038C"/>
    <w:rsid w:val="00D70A92"/>
    <w:rsid w:val="00D70CC8"/>
    <w:rsid w:val="00D71A4B"/>
    <w:rsid w:val="00D725B4"/>
    <w:rsid w:val="00D72799"/>
    <w:rsid w:val="00D729C2"/>
    <w:rsid w:val="00D76C57"/>
    <w:rsid w:val="00D76ECA"/>
    <w:rsid w:val="00D80F13"/>
    <w:rsid w:val="00D81B30"/>
    <w:rsid w:val="00D81C42"/>
    <w:rsid w:val="00D81CB9"/>
    <w:rsid w:val="00D821A3"/>
    <w:rsid w:val="00D84E98"/>
    <w:rsid w:val="00D8519B"/>
    <w:rsid w:val="00D86054"/>
    <w:rsid w:val="00D860E1"/>
    <w:rsid w:val="00D86300"/>
    <w:rsid w:val="00D86504"/>
    <w:rsid w:val="00D86F81"/>
    <w:rsid w:val="00D8712F"/>
    <w:rsid w:val="00D8762D"/>
    <w:rsid w:val="00D87EFA"/>
    <w:rsid w:val="00D901AE"/>
    <w:rsid w:val="00D90546"/>
    <w:rsid w:val="00D9064C"/>
    <w:rsid w:val="00D936DC"/>
    <w:rsid w:val="00D96F1A"/>
    <w:rsid w:val="00DA07F7"/>
    <w:rsid w:val="00DA1A9E"/>
    <w:rsid w:val="00DA1B76"/>
    <w:rsid w:val="00DA3855"/>
    <w:rsid w:val="00DA3CC8"/>
    <w:rsid w:val="00DA3E03"/>
    <w:rsid w:val="00DA64E0"/>
    <w:rsid w:val="00DA7E70"/>
    <w:rsid w:val="00DB07BC"/>
    <w:rsid w:val="00DB29B5"/>
    <w:rsid w:val="00DB3A46"/>
    <w:rsid w:val="00DB3A64"/>
    <w:rsid w:val="00DB41E9"/>
    <w:rsid w:val="00DB4253"/>
    <w:rsid w:val="00DB4991"/>
    <w:rsid w:val="00DB550F"/>
    <w:rsid w:val="00DB5B6D"/>
    <w:rsid w:val="00DB7B88"/>
    <w:rsid w:val="00DC051A"/>
    <w:rsid w:val="00DC0FD4"/>
    <w:rsid w:val="00DC15AE"/>
    <w:rsid w:val="00DC15C7"/>
    <w:rsid w:val="00DC251C"/>
    <w:rsid w:val="00DC5CD7"/>
    <w:rsid w:val="00DC6072"/>
    <w:rsid w:val="00DC7794"/>
    <w:rsid w:val="00DC77A2"/>
    <w:rsid w:val="00DC7C68"/>
    <w:rsid w:val="00DC7E8A"/>
    <w:rsid w:val="00DD0ABE"/>
    <w:rsid w:val="00DD144B"/>
    <w:rsid w:val="00DD3A50"/>
    <w:rsid w:val="00DD48B1"/>
    <w:rsid w:val="00DD4A4D"/>
    <w:rsid w:val="00DD56DF"/>
    <w:rsid w:val="00DD5C5D"/>
    <w:rsid w:val="00DD69A3"/>
    <w:rsid w:val="00DE096E"/>
    <w:rsid w:val="00DE457A"/>
    <w:rsid w:val="00DE4B3C"/>
    <w:rsid w:val="00DE4E27"/>
    <w:rsid w:val="00DE5A9F"/>
    <w:rsid w:val="00DE6F1D"/>
    <w:rsid w:val="00DE6FE6"/>
    <w:rsid w:val="00DF0B36"/>
    <w:rsid w:val="00DF0E2C"/>
    <w:rsid w:val="00DF146C"/>
    <w:rsid w:val="00DF1ECB"/>
    <w:rsid w:val="00DF1F03"/>
    <w:rsid w:val="00DF28FE"/>
    <w:rsid w:val="00DF3D54"/>
    <w:rsid w:val="00DF3F8F"/>
    <w:rsid w:val="00DF42CB"/>
    <w:rsid w:val="00DF5E70"/>
    <w:rsid w:val="00DF6EDD"/>
    <w:rsid w:val="00DF789D"/>
    <w:rsid w:val="00E0012E"/>
    <w:rsid w:val="00E00A67"/>
    <w:rsid w:val="00E00DC3"/>
    <w:rsid w:val="00E00FB9"/>
    <w:rsid w:val="00E01856"/>
    <w:rsid w:val="00E01E29"/>
    <w:rsid w:val="00E03314"/>
    <w:rsid w:val="00E03CC7"/>
    <w:rsid w:val="00E04E4D"/>
    <w:rsid w:val="00E065F4"/>
    <w:rsid w:val="00E07D2A"/>
    <w:rsid w:val="00E11F9F"/>
    <w:rsid w:val="00E2007B"/>
    <w:rsid w:val="00E204A0"/>
    <w:rsid w:val="00E20550"/>
    <w:rsid w:val="00E22097"/>
    <w:rsid w:val="00E242BD"/>
    <w:rsid w:val="00E24567"/>
    <w:rsid w:val="00E24724"/>
    <w:rsid w:val="00E249A6"/>
    <w:rsid w:val="00E25683"/>
    <w:rsid w:val="00E25B9B"/>
    <w:rsid w:val="00E2673C"/>
    <w:rsid w:val="00E272C0"/>
    <w:rsid w:val="00E27911"/>
    <w:rsid w:val="00E3070A"/>
    <w:rsid w:val="00E30A9E"/>
    <w:rsid w:val="00E31920"/>
    <w:rsid w:val="00E3276D"/>
    <w:rsid w:val="00E337BA"/>
    <w:rsid w:val="00E33B67"/>
    <w:rsid w:val="00E33D75"/>
    <w:rsid w:val="00E342DD"/>
    <w:rsid w:val="00E35257"/>
    <w:rsid w:val="00E356AB"/>
    <w:rsid w:val="00E372A5"/>
    <w:rsid w:val="00E37346"/>
    <w:rsid w:val="00E378B9"/>
    <w:rsid w:val="00E37953"/>
    <w:rsid w:val="00E37BCB"/>
    <w:rsid w:val="00E408DF"/>
    <w:rsid w:val="00E42220"/>
    <w:rsid w:val="00E427BD"/>
    <w:rsid w:val="00E42B47"/>
    <w:rsid w:val="00E44732"/>
    <w:rsid w:val="00E44BB1"/>
    <w:rsid w:val="00E4541B"/>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3884"/>
    <w:rsid w:val="00E640E1"/>
    <w:rsid w:val="00E67204"/>
    <w:rsid w:val="00E7019F"/>
    <w:rsid w:val="00E70CF4"/>
    <w:rsid w:val="00E72C6A"/>
    <w:rsid w:val="00E72D69"/>
    <w:rsid w:val="00E731A1"/>
    <w:rsid w:val="00E75DF0"/>
    <w:rsid w:val="00E7632B"/>
    <w:rsid w:val="00E770AB"/>
    <w:rsid w:val="00E77EA8"/>
    <w:rsid w:val="00E801DE"/>
    <w:rsid w:val="00E8230E"/>
    <w:rsid w:val="00E82DF1"/>
    <w:rsid w:val="00E831C3"/>
    <w:rsid w:val="00E8361E"/>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DF3"/>
    <w:rsid w:val="00EB0940"/>
    <w:rsid w:val="00EB0ADA"/>
    <w:rsid w:val="00EB0D46"/>
    <w:rsid w:val="00EB2044"/>
    <w:rsid w:val="00EB2468"/>
    <w:rsid w:val="00EB249F"/>
    <w:rsid w:val="00EB3B09"/>
    <w:rsid w:val="00EB430C"/>
    <w:rsid w:val="00EB51A7"/>
    <w:rsid w:val="00EB6550"/>
    <w:rsid w:val="00EB78FB"/>
    <w:rsid w:val="00EB7AC1"/>
    <w:rsid w:val="00EC0935"/>
    <w:rsid w:val="00EC165E"/>
    <w:rsid w:val="00EC29ED"/>
    <w:rsid w:val="00EC33C8"/>
    <w:rsid w:val="00EC4992"/>
    <w:rsid w:val="00EC6C1E"/>
    <w:rsid w:val="00EC6FDB"/>
    <w:rsid w:val="00ED0661"/>
    <w:rsid w:val="00ED39EF"/>
    <w:rsid w:val="00ED3C0A"/>
    <w:rsid w:val="00ED3D8A"/>
    <w:rsid w:val="00ED53E3"/>
    <w:rsid w:val="00ED53F2"/>
    <w:rsid w:val="00ED5F43"/>
    <w:rsid w:val="00ED73DC"/>
    <w:rsid w:val="00ED7F10"/>
    <w:rsid w:val="00EE07DB"/>
    <w:rsid w:val="00EE18F9"/>
    <w:rsid w:val="00EE2117"/>
    <w:rsid w:val="00EE2419"/>
    <w:rsid w:val="00EE30D7"/>
    <w:rsid w:val="00EE3DB1"/>
    <w:rsid w:val="00EE4B8A"/>
    <w:rsid w:val="00EE5F45"/>
    <w:rsid w:val="00EE76C8"/>
    <w:rsid w:val="00EE7E0A"/>
    <w:rsid w:val="00EF20BE"/>
    <w:rsid w:val="00EF51A1"/>
    <w:rsid w:val="00EF70AE"/>
    <w:rsid w:val="00EF7DD4"/>
    <w:rsid w:val="00F00B3C"/>
    <w:rsid w:val="00F011BC"/>
    <w:rsid w:val="00F023E1"/>
    <w:rsid w:val="00F0450D"/>
    <w:rsid w:val="00F0535E"/>
    <w:rsid w:val="00F0701E"/>
    <w:rsid w:val="00F103DA"/>
    <w:rsid w:val="00F1072E"/>
    <w:rsid w:val="00F12AED"/>
    <w:rsid w:val="00F158A3"/>
    <w:rsid w:val="00F165ED"/>
    <w:rsid w:val="00F17CD3"/>
    <w:rsid w:val="00F2017D"/>
    <w:rsid w:val="00F2052C"/>
    <w:rsid w:val="00F20B08"/>
    <w:rsid w:val="00F24980"/>
    <w:rsid w:val="00F259B6"/>
    <w:rsid w:val="00F30FC5"/>
    <w:rsid w:val="00F3118B"/>
    <w:rsid w:val="00F32B78"/>
    <w:rsid w:val="00F33F09"/>
    <w:rsid w:val="00F37412"/>
    <w:rsid w:val="00F3754A"/>
    <w:rsid w:val="00F40EB8"/>
    <w:rsid w:val="00F42885"/>
    <w:rsid w:val="00F447A4"/>
    <w:rsid w:val="00F451AA"/>
    <w:rsid w:val="00F45C0D"/>
    <w:rsid w:val="00F46B8A"/>
    <w:rsid w:val="00F47B9F"/>
    <w:rsid w:val="00F5061C"/>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67C90"/>
    <w:rsid w:val="00F7076A"/>
    <w:rsid w:val="00F70E05"/>
    <w:rsid w:val="00F721EA"/>
    <w:rsid w:val="00F725A5"/>
    <w:rsid w:val="00F72718"/>
    <w:rsid w:val="00F72BB8"/>
    <w:rsid w:val="00F73875"/>
    <w:rsid w:val="00F73B45"/>
    <w:rsid w:val="00F740C2"/>
    <w:rsid w:val="00F756D9"/>
    <w:rsid w:val="00F75BB7"/>
    <w:rsid w:val="00F77176"/>
    <w:rsid w:val="00F77AE4"/>
    <w:rsid w:val="00F77ECA"/>
    <w:rsid w:val="00F8074B"/>
    <w:rsid w:val="00F81B41"/>
    <w:rsid w:val="00F81D3D"/>
    <w:rsid w:val="00F82C4D"/>
    <w:rsid w:val="00F82E88"/>
    <w:rsid w:val="00F83AC8"/>
    <w:rsid w:val="00F84A8F"/>
    <w:rsid w:val="00F85A34"/>
    <w:rsid w:val="00F9182D"/>
    <w:rsid w:val="00F91DA8"/>
    <w:rsid w:val="00F92E6D"/>
    <w:rsid w:val="00F94B64"/>
    <w:rsid w:val="00F95D6C"/>
    <w:rsid w:val="00F963B0"/>
    <w:rsid w:val="00F969B7"/>
    <w:rsid w:val="00F96EC6"/>
    <w:rsid w:val="00F9796B"/>
    <w:rsid w:val="00F97A80"/>
    <w:rsid w:val="00FA0252"/>
    <w:rsid w:val="00FA08C4"/>
    <w:rsid w:val="00FA0E61"/>
    <w:rsid w:val="00FA2E02"/>
    <w:rsid w:val="00FA542D"/>
    <w:rsid w:val="00FA6002"/>
    <w:rsid w:val="00FA676C"/>
    <w:rsid w:val="00FA6F13"/>
    <w:rsid w:val="00FA7AC9"/>
    <w:rsid w:val="00FA7CCA"/>
    <w:rsid w:val="00FB0BE7"/>
    <w:rsid w:val="00FB12C6"/>
    <w:rsid w:val="00FB1946"/>
    <w:rsid w:val="00FB3915"/>
    <w:rsid w:val="00FB3DBE"/>
    <w:rsid w:val="00FB4510"/>
    <w:rsid w:val="00FB4846"/>
    <w:rsid w:val="00FB56BE"/>
    <w:rsid w:val="00FB6123"/>
    <w:rsid w:val="00FB69EB"/>
    <w:rsid w:val="00FB7499"/>
    <w:rsid w:val="00FC04C8"/>
    <w:rsid w:val="00FC0721"/>
    <w:rsid w:val="00FC2A18"/>
    <w:rsid w:val="00FC31A7"/>
    <w:rsid w:val="00FC31D1"/>
    <w:rsid w:val="00FC348A"/>
    <w:rsid w:val="00FC3FF3"/>
    <w:rsid w:val="00FC61B0"/>
    <w:rsid w:val="00FC7A81"/>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B8A"/>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C4D0FC"/>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67DEB"/>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511BBB"/>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styleId="NormalnyWeb">
    <w:name w:val="Normal (Web)"/>
    <w:basedOn w:val="Normalny"/>
    <w:uiPriority w:val="99"/>
    <w:rsid w:val="00057761"/>
    <w:pPr>
      <w:spacing w:before="100" w:beforeAutospacing="1" w:after="100" w:afterAutospacing="1" w:line="240" w:lineRule="auto"/>
      <w:jc w:val="left"/>
    </w:pPr>
    <w:rPr>
      <w:sz w:val="24"/>
      <w:szCs w:val="24"/>
      <w:lang w:eastAsia="pl-PL"/>
    </w:rPr>
  </w:style>
  <w:style w:type="character" w:customStyle="1" w:styleId="czeinternetowe">
    <w:name w:val="Łącze internetowe"/>
    <w:rsid w:val="00F447A4"/>
    <w:rPr>
      <w:color w:val="0000FF"/>
      <w:u w:val="single"/>
    </w:rPr>
  </w:style>
  <w:style w:type="character" w:styleId="UyteHipercze">
    <w:name w:val="FollowedHyperlink"/>
    <w:basedOn w:val="Domylnaczcionkaakapitu"/>
    <w:uiPriority w:val="99"/>
    <w:semiHidden/>
    <w:unhideWhenUsed/>
    <w:rsid w:val="003043CB"/>
    <w:rPr>
      <w:color w:val="800080" w:themeColor="followedHyperlink"/>
      <w:u w:val="single"/>
    </w:rPr>
  </w:style>
  <w:style w:type="table" w:customStyle="1" w:styleId="Tabela-Siatka1">
    <w:name w:val="Tabela - Siatka1"/>
    <w:basedOn w:val="Standardowy"/>
    <w:next w:val="Tabela-Siatka"/>
    <w:uiPriority w:val="59"/>
    <w:rsid w:val="005F0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g">
    <w:name w:val="Znag"/>
    <w:basedOn w:val="Nagwek1"/>
    <w:next w:val="Normalny"/>
    <w:link w:val="ZnagZnak"/>
    <w:qFormat/>
    <w:rsid w:val="00B6115A"/>
    <w:pPr>
      <w:shd w:val="clear" w:color="auto" w:fill="C6D9F1" w:themeFill="text2" w:themeFillTint="33"/>
      <w:tabs>
        <w:tab w:val="right" w:pos="9781"/>
      </w:tabs>
      <w:spacing w:before="0" w:after="480" w:line="240" w:lineRule="auto"/>
      <w:jc w:val="left"/>
    </w:pPr>
    <w:rPr>
      <w:rFonts w:ascii="Cabin" w:hAnsi="Cabin"/>
      <w:color w:val="auto"/>
    </w:rPr>
  </w:style>
  <w:style w:type="paragraph" w:customStyle="1" w:styleId="Ztyt">
    <w:name w:val="Ztyt"/>
    <w:basedOn w:val="Normalny"/>
    <w:link w:val="ZtytZnak"/>
    <w:qFormat/>
    <w:rsid w:val="00A278EB"/>
    <w:pPr>
      <w:keepNext/>
      <w:keepLines/>
      <w:spacing w:before="360" w:after="360" w:line="240" w:lineRule="auto"/>
      <w:jc w:val="center"/>
      <w:outlineLvl w:val="0"/>
    </w:pPr>
    <w:rPr>
      <w:rFonts w:ascii="Cabin" w:hAnsi="Cabin" w:cs="Calibri"/>
      <w:b/>
      <w:sz w:val="28"/>
      <w:szCs w:val="22"/>
    </w:rPr>
  </w:style>
  <w:style w:type="character" w:customStyle="1" w:styleId="ZnagZnak">
    <w:name w:val="Znag Znak"/>
    <w:basedOn w:val="Domylnaczcionkaakapitu"/>
    <w:link w:val="Znag"/>
    <w:rsid w:val="00B6115A"/>
    <w:rPr>
      <w:rFonts w:ascii="Cabin" w:eastAsiaTheme="majorEastAsia" w:hAnsi="Cabin" w:cstheme="majorBidi"/>
      <w:b/>
      <w:bCs/>
      <w:shd w:val="clear" w:color="auto" w:fill="C6D9F1" w:themeFill="text2" w:themeFillTint="33"/>
    </w:rPr>
  </w:style>
  <w:style w:type="paragraph" w:customStyle="1" w:styleId="L1t">
    <w:name w:val="L1t"/>
    <w:basedOn w:val="Akapitzlist"/>
    <w:link w:val="L1tZnak"/>
    <w:qFormat/>
    <w:rsid w:val="00505428"/>
    <w:pPr>
      <w:ind w:left="425"/>
      <w:contextualSpacing w:val="0"/>
    </w:pPr>
    <w:rPr>
      <w:rFonts w:ascii="Ubuntu" w:hAnsi="Ubuntu"/>
    </w:rPr>
  </w:style>
  <w:style w:type="character" w:customStyle="1" w:styleId="ZtytZnak">
    <w:name w:val="Ztyt Znak"/>
    <w:basedOn w:val="Domylnaczcionkaakapitu"/>
    <w:link w:val="Ztyt"/>
    <w:rsid w:val="00A278EB"/>
    <w:rPr>
      <w:rFonts w:ascii="Cabin" w:eastAsia="Times New Roman" w:hAnsi="Cabin" w:cs="Calibri"/>
      <w:b/>
      <w:sz w:val="28"/>
    </w:rPr>
  </w:style>
  <w:style w:type="character" w:customStyle="1" w:styleId="L1tZnak">
    <w:name w:val="L1t Znak"/>
    <w:basedOn w:val="AkapitzlistZnak"/>
    <w:link w:val="L1t"/>
    <w:rsid w:val="00505428"/>
    <w:rPr>
      <w:rFonts w:ascii="Ubuntu" w:eastAsia="Times New Roman" w:hAnsi="Ubuntu" w:cs="Times New Roman"/>
      <w:szCs w:val="20"/>
    </w:rPr>
  </w:style>
  <w:style w:type="paragraph" w:customStyle="1" w:styleId="L2t">
    <w:name w:val="L2t"/>
    <w:basedOn w:val="Normalny"/>
    <w:link w:val="L2tZnak"/>
    <w:qFormat/>
    <w:rsid w:val="00B6115A"/>
    <w:pPr>
      <w:spacing w:line="240" w:lineRule="auto"/>
      <w:ind w:left="851"/>
    </w:pPr>
    <w:rPr>
      <w:rFonts w:ascii="Ubuntu" w:hAnsi="Ubuntu"/>
    </w:rPr>
  </w:style>
  <w:style w:type="paragraph" w:customStyle="1" w:styleId="L3t">
    <w:name w:val="L3t"/>
    <w:basedOn w:val="Normalny"/>
    <w:link w:val="L3tZnak"/>
    <w:qFormat/>
    <w:rsid w:val="00B6115A"/>
    <w:pPr>
      <w:tabs>
        <w:tab w:val="left" w:pos="1560"/>
      </w:tabs>
      <w:ind w:left="1559"/>
    </w:pPr>
    <w:rPr>
      <w:rFonts w:ascii="Ubuntu" w:hAnsi="Ubuntu"/>
    </w:rPr>
  </w:style>
  <w:style w:type="character" w:customStyle="1" w:styleId="L2tZnak">
    <w:name w:val="L2t Znak"/>
    <w:basedOn w:val="Domylnaczcionkaakapitu"/>
    <w:link w:val="L2t"/>
    <w:rsid w:val="00B6115A"/>
    <w:rPr>
      <w:rFonts w:ascii="Ubuntu" w:eastAsia="Times New Roman" w:hAnsi="Ubuntu" w:cs="Times New Roman"/>
      <w:szCs w:val="20"/>
    </w:rPr>
  </w:style>
  <w:style w:type="paragraph" w:customStyle="1" w:styleId="L2nr">
    <w:name w:val="L2 nr"/>
    <w:basedOn w:val="Normalny"/>
    <w:link w:val="L2nrZnak"/>
    <w:qFormat/>
    <w:rsid w:val="00505428"/>
    <w:pPr>
      <w:numPr>
        <w:ilvl w:val="1"/>
        <w:numId w:val="12"/>
      </w:numPr>
      <w:spacing w:before="60" w:after="60"/>
      <w:ind w:left="850" w:hanging="425"/>
    </w:pPr>
    <w:rPr>
      <w:rFonts w:ascii="Ubuntu" w:hAnsi="Ubuntu"/>
    </w:rPr>
  </w:style>
  <w:style w:type="character" w:customStyle="1" w:styleId="L3tZnak">
    <w:name w:val="L3t Znak"/>
    <w:basedOn w:val="Domylnaczcionkaakapitu"/>
    <w:link w:val="L3t"/>
    <w:rsid w:val="00B6115A"/>
    <w:rPr>
      <w:rFonts w:ascii="Ubuntu" w:eastAsia="Times New Roman" w:hAnsi="Ubuntu" w:cs="Times New Roman"/>
      <w:szCs w:val="20"/>
    </w:rPr>
  </w:style>
  <w:style w:type="paragraph" w:customStyle="1" w:styleId="L1nr">
    <w:name w:val="L1 nr"/>
    <w:basedOn w:val="Normalny"/>
    <w:link w:val="L1nrZnak"/>
    <w:qFormat/>
    <w:rsid w:val="00B6115A"/>
    <w:pPr>
      <w:keepNext/>
      <w:numPr>
        <w:numId w:val="12"/>
      </w:numPr>
      <w:spacing w:before="120" w:after="120"/>
    </w:pPr>
    <w:rPr>
      <w:rFonts w:ascii="Ubuntu" w:hAnsi="Ubuntu"/>
      <w:b/>
    </w:rPr>
  </w:style>
  <w:style w:type="character" w:customStyle="1" w:styleId="L2nrZnak">
    <w:name w:val="L2 nr Znak"/>
    <w:basedOn w:val="Domylnaczcionkaakapitu"/>
    <w:link w:val="L2nr"/>
    <w:rsid w:val="00505428"/>
    <w:rPr>
      <w:rFonts w:ascii="Ubuntu" w:eastAsia="Times New Roman" w:hAnsi="Ubuntu" w:cs="Times New Roman"/>
      <w:szCs w:val="20"/>
    </w:rPr>
  </w:style>
  <w:style w:type="paragraph" w:customStyle="1" w:styleId="L3nr">
    <w:name w:val="L3 nr"/>
    <w:basedOn w:val="Normalny"/>
    <w:link w:val="L3nrZnak"/>
    <w:qFormat/>
    <w:rsid w:val="00505428"/>
    <w:pPr>
      <w:numPr>
        <w:ilvl w:val="2"/>
        <w:numId w:val="12"/>
      </w:numPr>
      <w:spacing w:before="40" w:after="40"/>
      <w:ind w:left="1560" w:hanging="709"/>
    </w:pPr>
    <w:rPr>
      <w:rFonts w:ascii="Ubuntu" w:hAnsi="Ubuntu"/>
    </w:rPr>
  </w:style>
  <w:style w:type="character" w:customStyle="1" w:styleId="L1nrZnak">
    <w:name w:val="L1 nr Znak"/>
    <w:basedOn w:val="Domylnaczcionkaakapitu"/>
    <w:link w:val="L1nr"/>
    <w:rsid w:val="00B6115A"/>
    <w:rPr>
      <w:rFonts w:ascii="Ubuntu" w:eastAsia="Times New Roman" w:hAnsi="Ubuntu" w:cs="Times New Roman"/>
      <w:b/>
      <w:szCs w:val="20"/>
    </w:rPr>
  </w:style>
  <w:style w:type="character" w:customStyle="1" w:styleId="L3nrZnak">
    <w:name w:val="L3 nr Znak"/>
    <w:basedOn w:val="Domylnaczcionkaakapitu"/>
    <w:link w:val="L3nr"/>
    <w:rsid w:val="00505428"/>
    <w:rPr>
      <w:rFonts w:ascii="Ubuntu" w:eastAsia="Times New Roman" w:hAnsi="Ubuntu" w:cs="Times New Roman"/>
      <w:szCs w:val="20"/>
    </w:rPr>
  </w:style>
  <w:style w:type="character" w:customStyle="1" w:styleId="Uwagi">
    <w:name w:val="Uwagi"/>
    <w:basedOn w:val="Domylnaczcionkaakapitu"/>
    <w:uiPriority w:val="1"/>
    <w:qFormat/>
    <w:rsid w:val="00A278EB"/>
    <w:rPr>
      <w:i/>
      <w:color w:val="FF0000"/>
      <w:sz w:val="18"/>
    </w:rPr>
  </w:style>
  <w:style w:type="paragraph" w:customStyle="1" w:styleId="Podpowied">
    <w:name w:val="Podpowiedź"/>
    <w:basedOn w:val="Akapitzlist"/>
    <w:link w:val="PodpowiedZnak"/>
    <w:rsid w:val="008B5FAB"/>
    <w:pPr>
      <w:spacing w:line="240" w:lineRule="auto"/>
      <w:ind w:left="850"/>
      <w:contextualSpacing w:val="0"/>
    </w:pPr>
    <w:rPr>
      <w:color w:val="FF0000"/>
      <w:sz w:val="16"/>
    </w:rPr>
  </w:style>
  <w:style w:type="paragraph" w:customStyle="1" w:styleId="L4nr">
    <w:name w:val="L4 nr"/>
    <w:basedOn w:val="Akapitzlist"/>
    <w:link w:val="L4nrZnak"/>
    <w:qFormat/>
    <w:rsid w:val="00B6115A"/>
    <w:pPr>
      <w:numPr>
        <w:ilvl w:val="3"/>
        <w:numId w:val="5"/>
      </w:numPr>
      <w:contextualSpacing w:val="0"/>
    </w:pPr>
    <w:rPr>
      <w:rFonts w:ascii="Ubuntu" w:hAnsi="Ubuntu"/>
    </w:rPr>
  </w:style>
  <w:style w:type="character" w:customStyle="1" w:styleId="PodpowiedZnak">
    <w:name w:val="Podpowiedź Znak"/>
    <w:basedOn w:val="AkapitzlistZnak"/>
    <w:link w:val="Podpowied"/>
    <w:rsid w:val="008B5FAB"/>
    <w:rPr>
      <w:rFonts w:ascii="Calibri" w:eastAsia="Times New Roman" w:hAnsi="Calibri" w:cs="Times New Roman"/>
      <w:color w:val="FF0000"/>
      <w:sz w:val="16"/>
      <w:szCs w:val="20"/>
    </w:rPr>
  </w:style>
  <w:style w:type="paragraph" w:customStyle="1" w:styleId="L4t">
    <w:name w:val="L4t"/>
    <w:basedOn w:val="Akapitzlist"/>
    <w:link w:val="L4tZnak"/>
    <w:qFormat/>
    <w:rsid w:val="00505428"/>
    <w:pPr>
      <w:spacing w:before="120" w:line="240" w:lineRule="auto"/>
      <w:ind w:left="1843"/>
      <w:contextualSpacing w:val="0"/>
    </w:pPr>
    <w:rPr>
      <w:rFonts w:ascii="Ubuntu" w:hAnsi="Ubuntu"/>
    </w:rPr>
  </w:style>
  <w:style w:type="character" w:customStyle="1" w:styleId="L4nrZnak">
    <w:name w:val="L4 nr Znak"/>
    <w:basedOn w:val="AkapitzlistZnak"/>
    <w:link w:val="L4nr"/>
    <w:rsid w:val="00B6115A"/>
    <w:rPr>
      <w:rFonts w:ascii="Ubuntu" w:eastAsia="Times New Roman" w:hAnsi="Ubuntu" w:cs="Times New Roman"/>
      <w:szCs w:val="20"/>
    </w:rPr>
  </w:style>
  <w:style w:type="character" w:customStyle="1" w:styleId="L4tZnak">
    <w:name w:val="L4t Znak"/>
    <w:basedOn w:val="AkapitzlistZnak"/>
    <w:link w:val="L4t"/>
    <w:rsid w:val="00505428"/>
    <w:rPr>
      <w:rFonts w:ascii="Ubuntu" w:eastAsia="Times New Roman" w:hAnsi="Ubuntu" w:cs="Times New Roman"/>
      <w:szCs w:val="20"/>
    </w:rPr>
  </w:style>
  <w:style w:type="paragraph" w:customStyle="1" w:styleId="L0t">
    <w:name w:val="L0t"/>
    <w:basedOn w:val="L1t"/>
    <w:link w:val="L0tZnak"/>
    <w:qFormat/>
    <w:rsid w:val="001F52A7"/>
    <w:pPr>
      <w:ind w:left="1"/>
    </w:pPr>
    <w:rPr>
      <w:snapToGrid w:val="0"/>
    </w:rPr>
  </w:style>
  <w:style w:type="character" w:customStyle="1" w:styleId="L0tZnak">
    <w:name w:val="L0t Znak"/>
    <w:basedOn w:val="L1tZnak"/>
    <w:link w:val="L0t"/>
    <w:rsid w:val="001F52A7"/>
    <w:rPr>
      <w:rFonts w:ascii="Ubuntu" w:eastAsia="Times New Roman" w:hAnsi="Ubuntu" w:cs="Times New Roman"/>
      <w:snapToGrid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48622655">
      <w:bodyDiv w:val="1"/>
      <w:marLeft w:val="0"/>
      <w:marRight w:val="0"/>
      <w:marTop w:val="0"/>
      <w:marBottom w:val="0"/>
      <w:divBdr>
        <w:top w:val="none" w:sz="0" w:space="0" w:color="auto"/>
        <w:left w:val="none" w:sz="0" w:space="0" w:color="auto"/>
        <w:bottom w:val="none" w:sz="0" w:space="0" w:color="auto"/>
        <w:right w:val="none" w:sz="0" w:space="0" w:color="auto"/>
      </w:divBdr>
    </w:div>
    <w:div w:id="14382096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35BF63CF25843F0828647CD42FCC304"/>
        <w:category>
          <w:name w:val="Ogólne"/>
          <w:gallery w:val="placeholder"/>
        </w:category>
        <w:types>
          <w:type w:val="bbPlcHdr"/>
        </w:types>
        <w:behaviors>
          <w:behavior w:val="content"/>
        </w:behaviors>
        <w:guid w:val="{5A5D5AD7-7336-470B-B548-418106435595}"/>
      </w:docPartPr>
      <w:docPartBody>
        <w:p w:rsidR="00F90B92" w:rsidRDefault="00443A82" w:rsidP="00443A82">
          <w:pPr>
            <w:pStyle w:val="A35BF63CF25843F0828647CD42FCC304"/>
          </w:pPr>
          <w:r w:rsidRPr="00C76C8B">
            <w:rPr>
              <w:rStyle w:val="Tekstzastpczy"/>
            </w:rPr>
            <w:t>Wybierz element.</w:t>
          </w:r>
        </w:p>
      </w:docPartBody>
    </w:docPart>
    <w:docPart>
      <w:docPartPr>
        <w:name w:val="B8E5CD84E0D04ADDA5E68F25762B66D7"/>
        <w:category>
          <w:name w:val="Ogólne"/>
          <w:gallery w:val="placeholder"/>
        </w:category>
        <w:types>
          <w:type w:val="bbPlcHdr"/>
        </w:types>
        <w:behaviors>
          <w:behavior w:val="content"/>
        </w:behaviors>
        <w:guid w:val="{BA176AC0-FFA9-46E2-BD1E-CBB92313A2E9}"/>
      </w:docPartPr>
      <w:docPartBody>
        <w:p w:rsidR="00F90B92" w:rsidRDefault="00443A82" w:rsidP="00443A82">
          <w:pPr>
            <w:pStyle w:val="B8E5CD84E0D04ADDA5E68F25762B66D7"/>
          </w:pPr>
          <w:r w:rsidRPr="00C76C8B">
            <w:rPr>
              <w:rStyle w:val="Tekstzastpczy"/>
            </w:rPr>
            <w:t>Wybierz element.</w:t>
          </w:r>
        </w:p>
      </w:docPartBody>
    </w:docPart>
    <w:docPart>
      <w:docPartPr>
        <w:name w:val="8D84167D1E6D45CAAC848B5E26793437"/>
        <w:category>
          <w:name w:val="Ogólne"/>
          <w:gallery w:val="placeholder"/>
        </w:category>
        <w:types>
          <w:type w:val="bbPlcHdr"/>
        </w:types>
        <w:behaviors>
          <w:behavior w:val="content"/>
        </w:behaviors>
        <w:guid w:val="{06CDA6D2-26CA-487B-A365-7D9B6DB06C73}"/>
      </w:docPartPr>
      <w:docPartBody>
        <w:p w:rsidR="00F90B92" w:rsidRDefault="00443A82" w:rsidP="00443A82">
          <w:pPr>
            <w:pStyle w:val="8D84167D1E6D45CAAC848B5E26793437"/>
          </w:pPr>
          <w:r w:rsidRPr="00C76C8B">
            <w:rPr>
              <w:rStyle w:val="Tekstzastpczy"/>
            </w:rPr>
            <w:t>Wybierz element.</w:t>
          </w:r>
        </w:p>
      </w:docPartBody>
    </w:docPart>
    <w:docPart>
      <w:docPartPr>
        <w:name w:val="57B9B70891414C31993117C9D470C73F"/>
        <w:category>
          <w:name w:val="Ogólne"/>
          <w:gallery w:val="placeholder"/>
        </w:category>
        <w:types>
          <w:type w:val="bbPlcHdr"/>
        </w:types>
        <w:behaviors>
          <w:behavior w:val="content"/>
        </w:behaviors>
        <w:guid w:val="{04C5FE8E-2EAD-4D4B-A5CD-D74347D9D92C}"/>
      </w:docPartPr>
      <w:docPartBody>
        <w:p w:rsidR="00F90B92" w:rsidRDefault="00443A82" w:rsidP="00443A82">
          <w:pPr>
            <w:pStyle w:val="57B9B70891414C31993117C9D470C73F"/>
          </w:pPr>
          <w:r w:rsidRPr="00C76C8B">
            <w:rPr>
              <w:rStyle w:val="Tekstzastpczy"/>
            </w:rPr>
            <w:t>Wybierz element.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buntu">
    <w:altName w:val="Arial"/>
    <w:charset w:val="00"/>
    <w:family w:val="swiss"/>
    <w:pitch w:val="variable"/>
    <w:sig w:usb0="E00002FF" w:usb1="5000205B" w:usb2="00000000" w:usb3="00000000" w:csb0="000000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bin">
    <w:altName w:val="Times New Roman"/>
    <w:charset w:val="EE"/>
    <w:family w:val="auto"/>
    <w:pitch w:val="variable"/>
    <w:sig w:usb0="A00000FF" w:usb1="0000204B" w:usb2="00000000" w:usb3="00000000" w:csb0="0000019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44B7"/>
    <w:rsid w:val="00012A89"/>
    <w:rsid w:val="00041F20"/>
    <w:rsid w:val="00075FA7"/>
    <w:rsid w:val="000844B7"/>
    <w:rsid w:val="00093551"/>
    <w:rsid w:val="001441F0"/>
    <w:rsid w:val="0022471B"/>
    <w:rsid w:val="00225E34"/>
    <w:rsid w:val="0025381F"/>
    <w:rsid w:val="002A3668"/>
    <w:rsid w:val="002B1237"/>
    <w:rsid w:val="002B7E8F"/>
    <w:rsid w:val="002F3F8C"/>
    <w:rsid w:val="00301802"/>
    <w:rsid w:val="0032073F"/>
    <w:rsid w:val="0033439F"/>
    <w:rsid w:val="00370732"/>
    <w:rsid w:val="003B10DE"/>
    <w:rsid w:val="004062CD"/>
    <w:rsid w:val="004163C6"/>
    <w:rsid w:val="0043456D"/>
    <w:rsid w:val="00443A82"/>
    <w:rsid w:val="004761E7"/>
    <w:rsid w:val="004A4363"/>
    <w:rsid w:val="004B1EFE"/>
    <w:rsid w:val="005D32FA"/>
    <w:rsid w:val="005E25F0"/>
    <w:rsid w:val="00617BF9"/>
    <w:rsid w:val="006334AD"/>
    <w:rsid w:val="006A3274"/>
    <w:rsid w:val="006E16CA"/>
    <w:rsid w:val="00737B9A"/>
    <w:rsid w:val="007B129E"/>
    <w:rsid w:val="007F1AFB"/>
    <w:rsid w:val="0080732F"/>
    <w:rsid w:val="00851EDA"/>
    <w:rsid w:val="008A60F1"/>
    <w:rsid w:val="008A7D0B"/>
    <w:rsid w:val="009108AD"/>
    <w:rsid w:val="00961EC7"/>
    <w:rsid w:val="0096484D"/>
    <w:rsid w:val="00972003"/>
    <w:rsid w:val="00A351A4"/>
    <w:rsid w:val="00A62090"/>
    <w:rsid w:val="00A70CA3"/>
    <w:rsid w:val="00A76D90"/>
    <w:rsid w:val="00B31EAC"/>
    <w:rsid w:val="00B33960"/>
    <w:rsid w:val="00B45795"/>
    <w:rsid w:val="00B65158"/>
    <w:rsid w:val="00B91881"/>
    <w:rsid w:val="00BA629D"/>
    <w:rsid w:val="00C6555F"/>
    <w:rsid w:val="00D27FD7"/>
    <w:rsid w:val="00D57C44"/>
    <w:rsid w:val="00E75873"/>
    <w:rsid w:val="00ED3A89"/>
    <w:rsid w:val="00F90B92"/>
    <w:rsid w:val="00FA6822"/>
    <w:rsid w:val="00FD3F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5D32FA"/>
    <w:rPr>
      <w:color w:val="808080"/>
    </w:rPr>
  </w:style>
  <w:style w:type="paragraph" w:customStyle="1" w:styleId="A35BF63CF25843F0828647CD42FCC304">
    <w:name w:val="A35BF63CF25843F0828647CD42FCC304"/>
    <w:rsid w:val="00443A82"/>
  </w:style>
  <w:style w:type="paragraph" w:customStyle="1" w:styleId="B8E5CD84E0D04ADDA5E68F25762B66D7">
    <w:name w:val="B8E5CD84E0D04ADDA5E68F25762B66D7"/>
    <w:rsid w:val="00443A82"/>
  </w:style>
  <w:style w:type="paragraph" w:customStyle="1" w:styleId="8D84167D1E6D45CAAC848B5E26793437">
    <w:name w:val="8D84167D1E6D45CAAC848B5E26793437"/>
    <w:rsid w:val="00443A82"/>
  </w:style>
  <w:style w:type="paragraph" w:customStyle="1" w:styleId="57B9B70891414C31993117C9D470C73F">
    <w:name w:val="57B9B70891414C31993117C9D470C73F"/>
    <w:rsid w:val="00443A8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6 do SWZ - Wykaz wykonanych zamówień - Obsługa nieruchomości 2026.docx</dmsv2BaseFileName>
    <dmsv2BaseDisplayName xmlns="http://schemas.microsoft.com/sharepoint/v3">Załącznik nr 6 do SWZ - Wykaz wykonanych zamówień - Obsługa nieruchomości 2026</dmsv2BaseDisplayName>
    <dmsv2SWPP2ObjectNumber xmlns="http://schemas.microsoft.com/sharepoint/v3" xsi:nil="true"/>
    <dmsv2SWPP2SumMD5 xmlns="http://schemas.microsoft.com/sharepoint/v3">166475d642e82b5e274ac94ff165b84b</dmsv2SWPP2SumMD5>
    <dmsv2BaseMoved xmlns="http://schemas.microsoft.com/sharepoint/v3">false</dmsv2BaseMoved>
    <dmsv2BaseIsSensitive xmlns="http://schemas.microsoft.com/sharepoint/v3">true</dmsv2BaseIsSensitive>
    <dmsv2SWPP2IDSWPP2 xmlns="http://schemas.microsoft.com/sharepoint/v3">694367</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23638596</dmsv2BaseClientSystemDocumentID>
    <dmsv2BaseModifiedByID xmlns="http://schemas.microsoft.com/sharepoint/v3">10100119</dmsv2BaseModifiedByID>
    <dmsv2BaseCreatedByID xmlns="http://schemas.microsoft.com/sharepoint/v3">10100119</dmsv2BaseCreatedByID>
    <dmsv2SWPP2ObjectDepartment xmlns="http://schemas.microsoft.com/sharepoint/v3">00000001000700030000000b0000</dmsv2SWPP2ObjectDepartment>
    <dmsv2SWPP2ObjectName xmlns="http://schemas.microsoft.com/sharepoint/v3">Wniosek</dmsv2SWPP2ObjectName>
    <_dlc_DocId xmlns="a19cb1c7-c5c7-46d4-85ae-d83685407bba">DPFVW34YURAE-2123725290-12916</_dlc_DocId>
    <_dlc_DocIdUrl xmlns="a19cb1c7-c5c7-46d4-85ae-d83685407bba">
      <Url>https://swpp2.dms.gkpge.pl/sites/40/_layouts/15/DocIdRedir.aspx?ID=DPFVW34YURAE-2123725290-12916</Url>
      <Description>DPFVW34YURAE-2123725290-12916</Description>
    </_dlc_DocIdUrl>
  </documentManagement>
</p:properties>
</file>

<file path=customXml/item2.xml>��< ? x m l   v e r s i o n = " 1 . 0 "   e n c o d i n g = " u t f - 1 6 " ? > < A r r a y O f D o c u m e n t L i n k   x m l n s : x s i = " h t t p : / / w w w . w 3 . o r g / 2 0 0 1 / X M L S c h e m a - i n s t a n c e "   x m l n s : x s d = " h t t p : / / w w w . w 3 . o r g / 2 0 0 1 / X M L 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94F475067B0C0541AB9D34B78CD5A370" ma:contentTypeVersion="0" ma:contentTypeDescription="SWPP2 Dokument bazowy" ma:contentTypeScope="" ma:versionID="bdbd212d626b92ca0f9ff9ee70b7b4d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33EF8B8-CDCF-4ED1-904B-113275983960}">
  <ds:schemaRefs>
    <ds:schemaRef ds:uri="http://purl.org/dc/elements/1.1/"/>
    <ds:schemaRef ds:uri="http://schemas.microsoft.com/office/2006/metadata/properties"/>
    <ds:schemaRef ds:uri="http://purl.org/dc/terms/"/>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http://www.w3.org/XML/1998/namespace"/>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99C0AC26-CB62-45ED-BDF3-94E75808017B}">
  <ds:schemaRefs>
    <ds:schemaRef ds:uri="http://schemas.openxmlformats.org/officeDocument/2006/bibliography"/>
  </ds:schemaRefs>
</ds:datastoreItem>
</file>

<file path=customXml/itemProps4.xml><?xml version="1.0" encoding="utf-8"?>
<ds:datastoreItem xmlns:ds="http://schemas.openxmlformats.org/officeDocument/2006/customXml" ds:itemID="{9598628E-4A68-42B0-AEE1-511AE1A8AC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11DD26A-DD5A-4C6A-A4EC-9C918BF62147}">
  <ds:schemaRefs>
    <ds:schemaRef ds:uri="http://schemas.microsoft.com/sharepoint/events"/>
  </ds:schemaRefs>
</ds:datastoreItem>
</file>

<file path=customXml/itemProps6.xml><?xml version="1.0" encoding="utf-8"?>
<ds:datastoreItem xmlns:ds="http://schemas.openxmlformats.org/officeDocument/2006/customXml" ds:itemID="{FE42CFA1-F6EA-4594-B532-96ED434777E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147</Words>
  <Characters>882</Characters>
  <Application>Microsoft Office Word</Application>
  <DocSecurity>0</DocSecurity>
  <Lines>7</Lines>
  <Paragraphs>2</Paragraphs>
  <ScaleCrop>false</ScaleCrop>
  <HeadingPairs>
    <vt:vector size="2" baseType="variant">
      <vt:variant>
        <vt:lpstr>Tytuł</vt:lpstr>
      </vt:variant>
      <vt:variant>
        <vt:i4>1</vt:i4>
      </vt:variant>
    </vt:vector>
  </HeadingPairs>
  <TitlesOfParts>
    <vt:vector size="1" baseType="lpstr">
      <vt:lpstr>Załączniki do SWZ</vt:lpstr>
    </vt:vector>
  </TitlesOfParts>
  <Company>PGE Dystrybucja S.A.</Company>
  <LinksUpToDate>false</LinksUpToDate>
  <CharactersWithSpaces>1027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Załączniki do SWZ</dc:title>
  <dc:creator>Pietraszek Marek [PGE Dystr. O.Rzeszów]</dc:creator>
  <cp:lastModifiedBy>Zapasek Dominika [PGE Dystr. O.Rzeszów]</cp:lastModifiedBy>
  <cp:revision>3</cp:revision>
  <cp:lastPrinted>2025-02-05T08:54:00Z</cp:lastPrinted>
  <dcterms:created xsi:type="dcterms:W3CDTF">2025-10-14T07:27:00Z</dcterms:created>
  <dcterms:modified xsi:type="dcterms:W3CDTF">2025-11-28T11:04:00Z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0x010189100094F475067B0C0541AB9D34B78CD5A370</vt:lpwstr>
  </property>
  <property fmtid="{D5CDD505-2E9C-101B-9397-08002B2CF9AE}" pid="3" name="_dlc_DocIdItemGuid">
    <vt:lpwstr>938fc63f-fe14-4e1d-a0e8-c521e9900929</vt:lpwstr>
  </property>
</Properties>
</file>